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BE" w:rsidRPr="00C054DE" w:rsidRDefault="00C54018" w:rsidP="00C054DE">
      <w:pPr>
        <w:spacing w:line="360" w:lineRule="auto"/>
        <w:jc w:val="center"/>
      </w:pPr>
      <w:bookmarkStart w:id="0" w:name="_GoBack"/>
      <w:bookmarkEnd w:id="0"/>
      <w:r w:rsidRPr="00C54018">
        <w:rPr>
          <w:rFonts w:hint="eastAsia"/>
          <w:b/>
          <w:bCs/>
          <w:sz w:val="28"/>
          <w:szCs w:val="28"/>
        </w:rPr>
        <w:t>五年级上册数学单元测试</w:t>
      </w:r>
      <w:r w:rsidRPr="00C54018">
        <w:rPr>
          <w:rFonts w:hint="eastAsia"/>
          <w:b/>
          <w:bCs/>
          <w:sz w:val="28"/>
          <w:szCs w:val="28"/>
        </w:rPr>
        <w:t>-1.</w:t>
      </w:r>
      <w:r w:rsidRPr="00C54018">
        <w:rPr>
          <w:rFonts w:hint="eastAsia"/>
          <w:b/>
          <w:bCs/>
          <w:sz w:val="28"/>
          <w:szCs w:val="28"/>
        </w:rPr>
        <w:t>方向和路线</w:t>
      </w:r>
      <w:r w:rsidRPr="00C54018">
        <w:rPr>
          <w:rFonts w:hint="eastAsia"/>
          <w:b/>
          <w:bCs/>
          <w:sz w:val="28"/>
          <w:szCs w:val="28"/>
        </w:rPr>
        <w:t xml:space="preserve"> </w:t>
      </w:r>
    </w:p>
    <w:p w:rsidR="00AE27BE" w:rsidRPr="00C054DE" w:rsidRDefault="00C054DE" w:rsidP="00C054DE">
      <w:pPr>
        <w:spacing w:line="360" w:lineRule="auto"/>
      </w:pPr>
      <w:r w:rsidRPr="00C054DE">
        <w:rPr>
          <w:b/>
          <w:bCs/>
          <w:sz w:val="24"/>
          <w:szCs w:val="24"/>
        </w:rPr>
        <w:t>一、单选题</w:t>
      </w:r>
      <w:r w:rsidRPr="00C054DE">
        <w:rPr>
          <w:b/>
          <w:bCs/>
          <w:sz w:val="24"/>
          <w:szCs w:val="24"/>
        </w:rPr>
        <w:t xml:space="preserve"> </w:t>
      </w:r>
    </w:p>
    <w:p w:rsidR="00AE27BE" w:rsidRPr="00C054DE" w:rsidRDefault="00C054DE" w:rsidP="00C054DE">
      <w:pPr>
        <w:spacing w:after="0" w:line="360" w:lineRule="auto"/>
      </w:pPr>
      <w:r w:rsidRPr="00C054DE">
        <w:t>1.</w:t>
      </w:r>
      <w:r w:rsidRPr="00C054DE">
        <w:t>如右图，学校的西南方向是体育馆，体育馆的北面是图书馆，图书馆在学校的</w:t>
      </w:r>
      <w:r w:rsidRPr="00C054DE">
        <w:t>(    )</w:t>
      </w:r>
      <w:r w:rsidRPr="00C054DE">
        <w:t>。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97.5pt;height:52.5pt;visibility:visible;mso-wrap-style:square">
            <v:imagedata r:id="rId10" o:title=""/>
          </v:shape>
        </w:pict>
      </w:r>
    </w:p>
    <w:p w:rsidR="00AE27BE" w:rsidRPr="00C054DE" w:rsidRDefault="00C054DE" w:rsidP="00C054DE">
      <w:pPr>
        <w:spacing w:after="0" w:line="360" w:lineRule="auto"/>
        <w:ind w:left="150"/>
        <w:rPr>
          <w:lang w:eastAsia="zh-CN"/>
        </w:rPr>
      </w:pPr>
      <w:r w:rsidRPr="00C054DE">
        <w:rPr>
          <w:lang w:eastAsia="zh-CN"/>
        </w:rPr>
        <w:t>A. </w:t>
      </w:r>
      <w:r w:rsidRPr="00C054DE">
        <w:rPr>
          <w:lang w:eastAsia="zh-CN"/>
        </w:rPr>
        <w:t>西南方向</w:t>
      </w:r>
      <w:r w:rsidRPr="00C054DE">
        <w:rPr>
          <w:lang w:eastAsia="zh-CN"/>
        </w:rPr>
        <w:t>                                  </w:t>
      </w:r>
      <w:r w:rsidR="002C7C00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1" o:title=""/>
          </v:shape>
        </w:pict>
      </w:r>
      <w:r w:rsidRPr="00C054DE">
        <w:rPr>
          <w:lang w:eastAsia="zh-CN"/>
        </w:rPr>
        <w:t>B. </w:t>
      </w:r>
      <w:r w:rsidRPr="00C054DE">
        <w:rPr>
          <w:lang w:eastAsia="zh-CN"/>
        </w:rPr>
        <w:t>西北方向</w:t>
      </w:r>
      <w:r w:rsidRPr="00C054DE">
        <w:rPr>
          <w:lang w:eastAsia="zh-CN"/>
        </w:rPr>
        <w:t>                                  </w:t>
      </w:r>
      <w:r w:rsidR="002C7C00">
        <w:rPr>
          <w:noProof/>
          <w:lang w:eastAsia="zh-CN"/>
        </w:rPr>
        <w:pict>
          <v:shape id="图片 3" o:spid="_x0000_i1027" type="#_x0000_t75" style="width:1.5pt;height:3pt;visibility:visible;mso-wrap-style:square">
            <v:imagedata r:id="rId11" o:title=""/>
          </v:shape>
        </w:pict>
      </w:r>
      <w:r w:rsidRPr="00C054DE">
        <w:rPr>
          <w:lang w:eastAsia="zh-CN"/>
        </w:rPr>
        <w:t>C. </w:t>
      </w:r>
      <w:r w:rsidRPr="00C054DE">
        <w:rPr>
          <w:lang w:eastAsia="zh-CN"/>
        </w:rPr>
        <w:t>东北方向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2.1</w:t>
      </w:r>
      <w:r w:rsidRPr="00C054DE">
        <w:rPr>
          <w:lang w:eastAsia="zh-CN"/>
        </w:rPr>
        <w:t>路汽车从火车站开往幸福村，前进的方向是（</w:t>
      </w:r>
      <w:r w:rsidRPr="00C054DE">
        <w:rPr>
          <w:lang w:eastAsia="zh-CN"/>
        </w:rPr>
        <w:t xml:space="preserve">  </w:t>
      </w:r>
      <w:r w:rsidRPr="00C054DE">
        <w:rPr>
          <w:lang w:eastAsia="zh-CN"/>
        </w:rPr>
        <w:t>）</w:t>
      </w:r>
      <w:r w:rsidRPr="00C054DE">
        <w:rPr>
          <w:lang w:eastAsia="zh-CN"/>
        </w:rPr>
        <w:t xml:space="preserve">  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4" o:spid="_x0000_i1028" type="#_x0000_t75" style="width:210.75pt;height:57.75pt;visibility:visible;mso-wrap-style:square">
            <v:imagedata r:id="rId12" o:title=""/>
          </v:shape>
        </w:pict>
      </w:r>
    </w:p>
    <w:p w:rsidR="00AE27BE" w:rsidRPr="00C054DE" w:rsidRDefault="00C054DE" w:rsidP="00C054DE">
      <w:pPr>
        <w:spacing w:after="0" w:line="360" w:lineRule="auto"/>
        <w:ind w:left="150"/>
        <w:rPr>
          <w:lang w:eastAsia="zh-CN"/>
        </w:rPr>
      </w:pPr>
      <w:r w:rsidRPr="00C054DE">
        <w:rPr>
          <w:lang w:eastAsia="zh-CN"/>
        </w:rPr>
        <w:t>A. </w:t>
      </w:r>
      <w:r w:rsidRPr="00C054DE">
        <w:rPr>
          <w:lang w:eastAsia="zh-CN"/>
        </w:rPr>
        <w:t>先向西﹣再向西南﹣最后向西北</w:t>
      </w:r>
      <w:r w:rsidRPr="00C054DE">
        <w:rPr>
          <w:lang w:eastAsia="zh-CN"/>
        </w:rPr>
        <w:t>                         </w:t>
      </w:r>
      <w:r w:rsidR="002C7C00">
        <w:rPr>
          <w:noProof/>
          <w:lang w:eastAsia="zh-CN"/>
        </w:rPr>
        <w:pict>
          <v:shape id="图片 5" o:spid="_x0000_i1029" type="#_x0000_t75" style="width:2.25pt;height:3pt;visibility:visible;mso-wrap-style:square">
            <v:imagedata r:id="rId13" o:title=""/>
          </v:shape>
        </w:pict>
      </w:r>
      <w:r w:rsidRPr="00C054DE">
        <w:rPr>
          <w:lang w:eastAsia="zh-CN"/>
        </w:rPr>
        <w:t>B. </w:t>
      </w:r>
      <w:r w:rsidRPr="00C054DE">
        <w:rPr>
          <w:lang w:eastAsia="zh-CN"/>
        </w:rPr>
        <w:t>先向东﹣再向东南﹣最后向东北</w:t>
      </w:r>
      <w:r w:rsidRPr="00C054DE">
        <w:rPr>
          <w:lang w:eastAsia="zh-CN"/>
        </w:rPr>
        <w:br/>
        <w:t>C. </w:t>
      </w:r>
      <w:r w:rsidRPr="00C054DE">
        <w:rPr>
          <w:lang w:eastAsia="zh-CN"/>
        </w:rPr>
        <w:t>先向东﹣再向西南﹣最后向东北</w:t>
      </w:r>
      <w:r w:rsidRPr="00C054DE">
        <w:rPr>
          <w:lang w:eastAsia="zh-CN"/>
        </w:rPr>
        <w:t>                         </w:t>
      </w:r>
      <w:r w:rsidR="002C7C00">
        <w:rPr>
          <w:noProof/>
          <w:lang w:eastAsia="zh-CN"/>
        </w:rPr>
        <w:pict>
          <v:shape id="图片 6" o:spid="_x0000_i1030" type="#_x0000_t75" style="width:2.25pt;height:3pt;visibility:visible;mso-wrap-style:square">
            <v:imagedata r:id="rId13" o:title=""/>
          </v:shape>
        </w:pict>
      </w:r>
      <w:r w:rsidRPr="00C054DE">
        <w:rPr>
          <w:lang w:eastAsia="zh-CN"/>
        </w:rPr>
        <w:t>D. </w:t>
      </w:r>
      <w:r w:rsidRPr="00C054DE">
        <w:rPr>
          <w:lang w:eastAsia="zh-CN"/>
        </w:rPr>
        <w:t>无选项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3.</w:t>
      </w:r>
      <w:r w:rsidRPr="00C054DE">
        <w:rPr>
          <w:lang w:eastAsia="zh-CN"/>
        </w:rPr>
        <w:t>王阿姨从家去书店买书，当她走了大约一半路程时，想起忘记带钱，于是她立即回家取钱，然后再去书店，买了几本书后回家，下面图形比较准确的反应了王阿姨的情况的是（</w:t>
      </w:r>
      <w:r w:rsidRPr="00C054DE">
        <w:rPr>
          <w:lang w:eastAsia="zh-CN"/>
        </w:rPr>
        <w:t xml:space="preserve">      </w:t>
      </w:r>
      <w:r w:rsidRPr="00C054DE">
        <w:rPr>
          <w:lang w:eastAsia="zh-CN"/>
        </w:rPr>
        <w:t>）</w:t>
      </w:r>
      <w:r w:rsidRPr="00C054DE">
        <w:rPr>
          <w:lang w:eastAsia="zh-CN"/>
        </w:rPr>
        <w:t xml:space="preserve">.            </w:t>
      </w:r>
    </w:p>
    <w:p w:rsidR="00AE27BE" w:rsidRPr="00C054DE" w:rsidRDefault="00C054DE" w:rsidP="00C054DE">
      <w:pPr>
        <w:spacing w:after="0" w:line="360" w:lineRule="auto"/>
        <w:ind w:left="150"/>
        <w:rPr>
          <w:lang w:eastAsia="zh-CN"/>
        </w:rPr>
      </w:pPr>
      <w:r w:rsidRPr="00C054DE">
        <w:rPr>
          <w:lang w:eastAsia="zh-CN"/>
        </w:rPr>
        <w:t>A. </w:t>
      </w:r>
      <w:r w:rsidR="002C7C00">
        <w:rPr>
          <w:noProof/>
          <w:lang w:eastAsia="zh-CN"/>
        </w:rPr>
        <w:pict>
          <v:shape id="图片 7" o:spid="_x0000_i1031" type="#_x0000_t75" style="width:133.5pt;height:114pt;visibility:visible;mso-wrap-style:square">
            <v:imagedata r:id="rId14" o:title=""/>
          </v:shape>
        </w:pict>
      </w:r>
      <w:r w:rsidRPr="00C054DE">
        <w:rPr>
          <w:lang w:eastAsia="zh-CN"/>
        </w:rPr>
        <w:t>      B. </w:t>
      </w:r>
      <w:r w:rsidR="002C7C00">
        <w:rPr>
          <w:noProof/>
          <w:lang w:eastAsia="zh-CN"/>
        </w:rPr>
        <w:pict>
          <v:shape id="图片 8" o:spid="_x0000_i1032" type="#_x0000_t75" style="width:129.75pt;height:103.5pt;visibility:visible;mso-wrap-style:square">
            <v:imagedata r:id="rId15" o:title=""/>
          </v:shape>
        </w:pict>
      </w:r>
      <w:r w:rsidRPr="00C054DE">
        <w:rPr>
          <w:lang w:eastAsia="zh-CN"/>
        </w:rPr>
        <w:t>      C. </w:t>
      </w:r>
      <w:r w:rsidR="002C7C00">
        <w:rPr>
          <w:noProof/>
          <w:lang w:eastAsia="zh-CN"/>
        </w:rPr>
        <w:pict>
          <v:shape id="图片 9" o:spid="_x0000_i1033" type="#_x0000_t75" style="width:120pt;height:112.5pt;visibility:visible;mso-wrap-style:square">
            <v:imagedata r:id="rId16" o:title=""/>
          </v:shape>
        </w:pic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b/>
          <w:bCs/>
          <w:sz w:val="24"/>
          <w:szCs w:val="24"/>
          <w:lang w:eastAsia="zh-CN"/>
        </w:rPr>
        <w:t>二、填空题</w:t>
      </w:r>
      <w:r w:rsidRPr="00C054DE">
        <w:rPr>
          <w:b/>
          <w:bCs/>
          <w:sz w:val="24"/>
          <w:szCs w:val="24"/>
          <w:lang w:eastAsia="zh-CN"/>
        </w:rPr>
        <w:t xml:space="preserve">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4.</w:t>
      </w:r>
      <w:r w:rsidRPr="00C054DE">
        <w:rPr>
          <w:lang w:eastAsia="zh-CN"/>
        </w:rPr>
        <w:t>下面是小明和小丽家到各个公共汽车站的路线图．</w:t>
      </w:r>
      <w:r w:rsidRPr="00C054DE">
        <w:rPr>
          <w:lang w:eastAsia="zh-CN"/>
        </w:rPr>
        <w:t xml:space="preserve">  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10" o:spid="_x0000_i1034" type="#_x0000_t75" style="width:358.5pt;height:156pt;visibility:visible;mso-wrap-style:square">
            <v:imagedata r:id="rId17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）小明从家出发去小丽家，先向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走到幼儿园，再向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走到小丽家．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lastRenderedPageBreak/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）小明要去商场，从家出发走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站到商场．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3</w:t>
      </w:r>
      <w:r w:rsidRPr="00C054DE">
        <w:rPr>
          <w:lang w:eastAsia="zh-CN"/>
        </w:rPr>
        <w:t>）小丽每天上学，先向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走到书店，再向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走到医院，最后向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走到学校．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4</w:t>
      </w:r>
      <w:r w:rsidRPr="00C054DE">
        <w:rPr>
          <w:lang w:eastAsia="zh-CN"/>
        </w:rPr>
        <w:t>）小丽上学，还可以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5.</w:t>
      </w:r>
      <w:r w:rsidRPr="00C054DE">
        <w:rPr>
          <w:lang w:eastAsia="zh-CN"/>
        </w:rPr>
        <w:t>你会到哪里？</w:t>
      </w:r>
      <w:r w:rsidRPr="00C054DE">
        <w:rPr>
          <w:lang w:eastAsia="zh-CN"/>
        </w:rPr>
        <w:t xml:space="preserve">  </w: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11" o:spid="_x0000_i1035" type="#_x0000_t75" style="width:244.5pt;height:267.75pt;visibility:visible;mso-wrap-style:square">
            <v:imagedata r:id="rId18" o:title=""/>
          </v:shape>
        </w:pic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12" o:spid="_x0000_i1036" type="#_x0000_t75" style="width:366.75pt;height:171pt;visibility:visible;mso-wrap-style:square">
            <v:imagedata r:id="rId19" o:title=""/>
          </v:shape>
        </w:pict>
      </w:r>
      <w:r w:rsidRPr="00C054DE">
        <w:rPr>
          <w:lang w:eastAsia="zh-CN"/>
        </w:rPr>
        <w:br/>
        <w:t xml:space="preserve">________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6.</w:t>
      </w:r>
      <w:r w:rsidRPr="00C054DE">
        <w:rPr>
          <w:lang w:eastAsia="zh-CN"/>
        </w:rPr>
        <w:t>请写出</w:t>
      </w:r>
      <w:r w:rsidRPr="00C054DE">
        <w:rPr>
          <w:lang w:eastAsia="zh-CN"/>
        </w:rPr>
        <w:t>2</w:t>
      </w:r>
      <w:r w:rsidRPr="00C054DE">
        <w:rPr>
          <w:lang w:eastAsia="zh-CN"/>
        </w:rPr>
        <w:t>路公交车行驶的路线</w:t>
      </w:r>
      <w:r w:rsidR="002C7C00">
        <w:rPr>
          <w:noProof/>
          <w:lang w:eastAsia="zh-CN"/>
        </w:rPr>
        <w:pict>
          <v:shape id="图片 13" o:spid="_x0000_i1037" type="#_x0000_t75" style="width:263.25pt;height:94.5pt;visibility:visible;mso-wrap-style:square">
            <v:imagedata r:id="rId20" o:title=""/>
          </v:shape>
        </w:pict>
      </w:r>
      <w:r w:rsidRPr="00C054DE">
        <w:rPr>
          <w:lang w:eastAsia="zh-CN"/>
        </w:rPr>
        <w:br/>
        <w:t>2</w:t>
      </w:r>
      <w:r w:rsidRPr="00C054DE">
        <w:rPr>
          <w:lang w:eastAsia="zh-CN"/>
        </w:rPr>
        <w:t>路公交车从公交总站出发，向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面行驶到东街口，再向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方向行驶到鼓楼，再向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lastRenderedPageBreak/>
        <w:t>面行驶到中心公园，然后再向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方向行驶到文化宫以后向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方向行驶到博物馆，最后向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方向行驶到达终点站游泳馆。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</w:pPr>
      <w:r w:rsidRPr="00C054DE">
        <w:t>7.</w:t>
      </w:r>
      <w:r w:rsidRPr="00C054DE">
        <w:t>看图回答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14" o:spid="_x0000_i1038" type="#_x0000_t75" style="width:369.75pt;height:104.25pt;visibility:visible;mso-wrap-style:square">
            <v:imagedata r:id="rId21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）明明从家去医院。他先向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走到银行，再向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走到商店，再向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就到了医院。</w:t>
      </w:r>
      <w:r w:rsidRPr="00C054DE">
        <w:rPr>
          <w:lang w:eastAsia="zh-CN"/>
        </w:rPr>
        <w:br/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）图书馆在车站的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，车站的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方向是医院。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</w:pPr>
      <w:r w:rsidRPr="00C054DE">
        <w:t>8.</w:t>
      </w:r>
      <w:r w:rsidRPr="00C054DE">
        <w:t>看图填空．</w:t>
      </w:r>
      <w:r w:rsidRPr="00C054DE">
        <w:t xml:space="preserve">  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15" o:spid="_x0000_i1039" type="#_x0000_t75" style="width:297pt;height:75pt;visibility:visible;mso-wrap-style:square">
            <v:imagedata r:id="rId22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200</w:t>
      </w:r>
      <w:r w:rsidRPr="00C054DE">
        <w:rPr>
          <w:lang w:eastAsia="zh-CN"/>
        </w:rPr>
        <w:t>路公交车的路线是：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）从火车站出发向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1</w:t>
      </w:r>
      <w:r w:rsidRPr="00C054DE">
        <w:rPr>
          <w:lang w:eastAsia="zh-CN"/>
        </w:rPr>
        <w:t>站到菜场；向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2</w:t>
      </w:r>
      <w:r w:rsidRPr="00C054DE">
        <w:rPr>
          <w:lang w:eastAsia="zh-CN"/>
        </w:rPr>
        <w:t>站到少年宫；向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站到文化宫；向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站到停车场；向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站到医院；向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站到幼儿园；向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站到飞机场．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）返回时从飞机场向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站以幼儿园；向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站到医院；向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站到停车场；向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站到文化馆；向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站到少年宫；向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站到菜场；向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站到火车站．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b/>
          <w:bCs/>
          <w:sz w:val="24"/>
          <w:szCs w:val="24"/>
          <w:lang w:eastAsia="zh-CN"/>
        </w:rPr>
        <w:t>三、解答题</w:t>
      </w:r>
      <w:r w:rsidRPr="00C054DE">
        <w:rPr>
          <w:b/>
          <w:bCs/>
          <w:sz w:val="24"/>
          <w:szCs w:val="24"/>
          <w:lang w:eastAsia="zh-CN"/>
        </w:rPr>
        <w:t xml:space="preserve">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9.</w:t>
      </w:r>
      <w:r w:rsidRPr="00C054DE">
        <w:rPr>
          <w:lang w:eastAsia="zh-CN"/>
        </w:rPr>
        <w:t>下面是</w:t>
      </w:r>
      <w:r w:rsidRPr="00C054DE">
        <w:rPr>
          <w:lang w:eastAsia="zh-CN"/>
        </w:rPr>
        <w:t>“</w:t>
      </w:r>
      <w:r w:rsidRPr="00C054DE">
        <w:rPr>
          <w:lang w:eastAsia="zh-CN"/>
        </w:rPr>
        <w:t>博文书店</w:t>
      </w:r>
      <w:r w:rsidRPr="00C054DE">
        <w:rPr>
          <w:lang w:eastAsia="zh-CN"/>
        </w:rPr>
        <w:t>”</w:t>
      </w:r>
      <w:r w:rsidRPr="00C054DE">
        <w:rPr>
          <w:lang w:eastAsia="zh-CN"/>
        </w:rPr>
        <w:t>原址和新址平面示意图。</w:t>
      </w:r>
      <w:r w:rsidRPr="00C054DE">
        <w:rPr>
          <w:lang w:eastAsia="zh-CN"/>
        </w:rPr>
        <w:br/>
      </w:r>
      <w:r w:rsidRPr="00C054DE">
        <w:rPr>
          <w:lang w:eastAsia="zh-CN"/>
        </w:rPr>
        <w:t>请你帮助</w:t>
      </w:r>
      <w:r w:rsidRPr="00C054DE">
        <w:rPr>
          <w:lang w:eastAsia="zh-CN"/>
        </w:rPr>
        <w:t>“</w:t>
      </w:r>
      <w:r w:rsidRPr="00C054DE">
        <w:rPr>
          <w:lang w:eastAsia="zh-CN"/>
        </w:rPr>
        <w:t>博文书店</w:t>
      </w:r>
      <w:r w:rsidRPr="00C054DE">
        <w:rPr>
          <w:lang w:eastAsia="zh-CN"/>
        </w:rPr>
        <w:t>”</w:t>
      </w:r>
      <w:r w:rsidRPr="00C054DE">
        <w:rPr>
          <w:lang w:eastAsia="zh-CN"/>
        </w:rPr>
        <w:t>写一份搬迁的告示</w:t>
      </w:r>
      <w:r w:rsidRPr="00C054DE">
        <w:rPr>
          <w:lang w:eastAsia="zh-CN"/>
        </w:rPr>
        <w:t>(</w:t>
      </w:r>
      <w:r w:rsidRPr="00C054DE">
        <w:rPr>
          <w:lang w:eastAsia="zh-CN"/>
        </w:rPr>
        <w:t>也就是通知</w:t>
      </w:r>
      <w:r w:rsidRPr="00C054DE">
        <w:rPr>
          <w:lang w:eastAsia="zh-CN"/>
        </w:rPr>
        <w:t>)</w:t>
      </w:r>
      <w:r w:rsidRPr="00C054DE">
        <w:rPr>
          <w:lang w:eastAsia="zh-CN"/>
        </w:rPr>
        <w:t>。</w: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16" o:spid="_x0000_i1040" type="#_x0000_t75" style="width:280.5pt;height:105pt;visibility:visible;mso-wrap-style:square">
            <v:imagedata r:id="rId23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lastRenderedPageBreak/>
        <w:t>10.</w:t>
      </w:r>
      <w:r w:rsidRPr="00C054DE">
        <w:rPr>
          <w:lang w:eastAsia="zh-CN"/>
        </w:rPr>
        <w:t>一辆汽车从起点站往东偏北</w:t>
      </w:r>
      <w:r w:rsidRPr="00C054DE">
        <w:rPr>
          <w:lang w:eastAsia="zh-CN"/>
        </w:rPr>
        <w:t>30°</w:t>
      </w:r>
      <w:r w:rsidRPr="00C054DE">
        <w:rPr>
          <w:lang w:eastAsia="zh-CN"/>
        </w:rPr>
        <w:t>方向行驶</w:t>
      </w:r>
      <w:r w:rsidRPr="00C054DE">
        <w:rPr>
          <w:lang w:eastAsia="zh-CN"/>
        </w:rPr>
        <w:t>4</w:t>
      </w:r>
      <w:r w:rsidRPr="00C054DE">
        <w:rPr>
          <w:lang w:eastAsia="zh-CN"/>
        </w:rPr>
        <w:t>千米后，又向南偏西</w:t>
      </w:r>
      <w:r w:rsidRPr="00C054DE">
        <w:rPr>
          <w:lang w:eastAsia="zh-CN"/>
        </w:rPr>
        <w:t>25°   </w:t>
      </w:r>
      <w:r w:rsidRPr="00C054DE">
        <w:rPr>
          <w:lang w:eastAsia="zh-CN"/>
        </w:rPr>
        <w:t>方向行驶了</w:t>
      </w:r>
      <w:r w:rsidRPr="00C054DE">
        <w:rPr>
          <w:lang w:eastAsia="zh-CN"/>
        </w:rPr>
        <w:t>3</w:t>
      </w:r>
      <w:r w:rsidRPr="00C054DE">
        <w:rPr>
          <w:lang w:eastAsia="zh-CN"/>
        </w:rPr>
        <w:t>千米，最后向正东方向行驶了</w:t>
      </w:r>
      <w:r w:rsidRPr="00C054DE">
        <w:rPr>
          <w:lang w:eastAsia="zh-CN"/>
        </w:rPr>
        <w:t>5</w:t>
      </w:r>
      <w:r w:rsidRPr="00C054DE">
        <w:rPr>
          <w:lang w:eastAsia="zh-CN"/>
        </w:rPr>
        <w:t>千米．根基描述，请你把汽车的路线图画出来．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11.</w:t>
      </w:r>
      <w:r w:rsidRPr="00C054DE">
        <w:rPr>
          <w:lang w:eastAsia="zh-CN"/>
        </w:rPr>
        <w:t>看图解决问题．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下面是从小聪家到奶奶家的路线图．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17" o:spid="_x0000_i1041" type="#_x0000_t75" style="width:320.25pt;height:117.75pt;visibility:visible;mso-wrap-style:square">
            <v:imagedata r:id="rId24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）小聪从家向正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走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米是邮局；再从邮局向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偏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度走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米是商场；再从商场向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偏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度走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米，就可到奶奶家了．</w:t>
      </w:r>
      <w:r w:rsidRPr="00C054DE">
        <w:rPr>
          <w:lang w:eastAsia="zh-CN"/>
        </w:rPr>
        <w:br/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）小聪平均每分走</w:t>
      </w:r>
      <w:r w:rsidRPr="00C054DE">
        <w:rPr>
          <w:lang w:eastAsia="zh-CN"/>
        </w:rPr>
        <w:t>50</w:t>
      </w:r>
      <w:r w:rsidRPr="00C054DE">
        <w:rPr>
          <w:lang w:eastAsia="zh-CN"/>
        </w:rPr>
        <w:t>米，从家到奶奶家要不间断地走多长时间</w:t>
      </w:r>
      <w:r w:rsidRPr="00C054DE">
        <w:rPr>
          <w:lang w:eastAsia="zh-CN"/>
        </w:rPr>
        <w:t xml:space="preserve">?    </w:t>
      </w:r>
    </w:p>
    <w:p w:rsidR="00AE27BE" w:rsidRPr="00C054DE" w:rsidRDefault="00C054DE" w:rsidP="00C054DE">
      <w:pPr>
        <w:spacing w:after="0" w:line="360" w:lineRule="auto"/>
      </w:pPr>
      <w:r w:rsidRPr="00C054DE">
        <w:t>12.</w:t>
      </w:r>
      <w:r w:rsidRPr="00C054DE">
        <w:t>看图回答问题．</w:t>
      </w:r>
      <w:r w:rsidRPr="00C054DE">
        <w:t xml:space="preserve">  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18" o:spid="_x0000_i1042" type="#_x0000_t75" style="width:258pt;height:181.5pt;visibility:visible;mso-wrap-style:square">
            <v:imagedata r:id="rId25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）小亮每天上学应该走哪条路？请你用红色笔在图中标出路线图．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）妈妈和和小亮一起去书店买书应该走哪条路？请你写在下面．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________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13.</w:t>
      </w:r>
      <w:r w:rsidRPr="00C054DE">
        <w:rPr>
          <w:lang w:eastAsia="zh-CN"/>
        </w:rPr>
        <w:t>说一说，图中假如小丽从剧场出发，要到游泳馆，可以怎样走？</w:t>
      </w:r>
      <w:r w:rsidRPr="00C054DE">
        <w:rPr>
          <w:lang w:eastAsia="zh-CN"/>
        </w:rPr>
        <w:t xml:space="preserve">  </w: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19" o:spid="_x0000_i1043" type="#_x0000_t75" style="width:269.25pt;height:161.25pt;visibility:visible;mso-wrap-style:square">
            <v:imagedata r:id="rId26" o:title=""/>
          </v:shape>
        </w:pic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b/>
          <w:bCs/>
          <w:sz w:val="24"/>
          <w:szCs w:val="24"/>
          <w:lang w:eastAsia="zh-CN"/>
        </w:rPr>
        <w:t>四、作图题</w:t>
      </w:r>
      <w:r w:rsidRPr="00C054DE">
        <w:rPr>
          <w:b/>
          <w:bCs/>
          <w:sz w:val="24"/>
          <w:szCs w:val="24"/>
          <w:lang w:eastAsia="zh-CN"/>
        </w:rPr>
        <w:t xml:space="preserve">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14.</w:t>
      </w:r>
      <w:r w:rsidRPr="00C054DE">
        <w:rPr>
          <w:lang w:eastAsia="zh-CN"/>
        </w:rPr>
        <w:t>一名跳伞运动员的落地点在预定点的北偏西</w:t>
      </w:r>
      <w:r w:rsidRPr="00C054DE">
        <w:rPr>
          <w:lang w:eastAsia="zh-CN"/>
        </w:rPr>
        <w:t>60°</w:t>
      </w:r>
      <w:r w:rsidRPr="00C054DE">
        <w:rPr>
          <w:lang w:eastAsia="zh-CN"/>
        </w:rPr>
        <w:t>方向</w:t>
      </w:r>
      <w:r w:rsidRPr="00C054DE">
        <w:rPr>
          <w:lang w:eastAsia="zh-CN"/>
        </w:rPr>
        <w:t>10m</w:t>
      </w:r>
      <w:r w:rsidRPr="00C054DE">
        <w:rPr>
          <w:lang w:eastAsia="zh-CN"/>
        </w:rPr>
        <w:t>处．请在图中标示出这名跳伞运动员的落地位置．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20" o:spid="_x0000_i1044" type="#_x0000_t75" style="width:244.5pt;height:112.5pt;visibility:visible;mso-wrap-style:square">
            <v:imagedata r:id="rId27" o:title=""/>
          </v:shape>
        </w:pic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b/>
          <w:bCs/>
          <w:sz w:val="24"/>
          <w:szCs w:val="24"/>
          <w:lang w:eastAsia="zh-CN"/>
        </w:rPr>
        <w:t>五、综合题</w:t>
      </w:r>
      <w:r w:rsidRPr="00C054DE">
        <w:rPr>
          <w:b/>
          <w:bCs/>
          <w:sz w:val="24"/>
          <w:szCs w:val="24"/>
          <w:lang w:eastAsia="zh-CN"/>
        </w:rPr>
        <w:t xml:space="preserve"> </w: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15.</w:t>
      </w:r>
      <w:r w:rsidRPr="00C054DE">
        <w:rPr>
          <w:lang w:eastAsia="zh-CN"/>
        </w:rPr>
        <w:t>下面是某地</w:t>
      </w:r>
      <w:r w:rsidRPr="00C054DE">
        <w:rPr>
          <w:lang w:eastAsia="zh-CN"/>
        </w:rPr>
        <w:t>4</w:t>
      </w:r>
      <w:r w:rsidRPr="00C054DE">
        <w:rPr>
          <w:lang w:eastAsia="zh-CN"/>
        </w:rPr>
        <w:t>路公共汽车的行驶路线图．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21" o:spid="_x0000_i1045" type="#_x0000_t75" style="width:293.25pt;height:1in;visibility:visible;mso-wrap-style:square">
            <v:imagedata r:id="rId28" o:title=""/>
          </v:shape>
        </w:pic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</w:t>
      </w:r>
      <w:r w:rsidRPr="00C054DE">
        <w:rPr>
          <w:lang w:eastAsia="zh-CN"/>
        </w:rPr>
        <w:t>4</w:t>
      </w:r>
      <w:r w:rsidRPr="00C054DE">
        <w:rPr>
          <w:lang w:eastAsia="zh-CN"/>
        </w:rPr>
        <w:t>路公共汽车从银行出发，向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行</w:t>
      </w:r>
      <w:r w:rsidRPr="00C054DE">
        <w:rPr>
          <w:lang w:eastAsia="zh-CN"/>
        </w:rPr>
        <w:t>________km</w:t>
      </w:r>
      <w:r w:rsidRPr="00C054DE">
        <w:rPr>
          <w:lang w:eastAsia="zh-CN"/>
        </w:rPr>
        <w:t>到达游乐场，再向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偏</w:t>
      </w:r>
      <w:r w:rsidRPr="00C054DE">
        <w:rPr>
          <w:lang w:eastAsia="zh-CN"/>
        </w:rPr>
        <w:t>________40°</w:t>
      </w:r>
      <w:r w:rsidRPr="00C054DE">
        <w:rPr>
          <w:lang w:eastAsia="zh-CN"/>
        </w:rPr>
        <w:t>方向行</w:t>
      </w:r>
      <w:r w:rsidRPr="00C054DE">
        <w:rPr>
          <w:lang w:eastAsia="zh-CN"/>
        </w:rPr>
        <w:t>________km</w:t>
      </w:r>
      <w:r w:rsidRPr="00C054DE">
        <w:rPr>
          <w:lang w:eastAsia="zh-CN"/>
        </w:rPr>
        <w:t>到达医院．</w: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）由学校向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偏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、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</w:t>
      </w:r>
      <w:r w:rsidRPr="00C054DE">
        <w:rPr>
          <w:lang w:eastAsia="zh-CN"/>
        </w:rPr>
        <w:t>________km</w:t>
      </w:r>
      <w:r w:rsidRPr="00C054DE">
        <w:rPr>
          <w:lang w:eastAsia="zh-CN"/>
        </w:rPr>
        <w:t>到达电影院，再向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偏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、</w:t>
      </w:r>
      <w:r w:rsidRPr="00C054DE">
        <w:rPr>
          <w:lang w:eastAsia="zh-CN"/>
        </w:rPr>
        <w:t>________</w:t>
      </w:r>
      <w:r w:rsidRPr="00C054DE">
        <w:rPr>
          <w:lang w:eastAsia="zh-CN"/>
        </w:rPr>
        <w:t>方向行</w:t>
      </w:r>
      <w:r w:rsidRPr="00C054DE">
        <w:rPr>
          <w:lang w:eastAsia="zh-CN"/>
        </w:rPr>
        <w:t>________km</w:t>
      </w:r>
      <w:r w:rsidRPr="00C054DE">
        <w:rPr>
          <w:lang w:eastAsia="zh-CN"/>
        </w:rPr>
        <w:t>到达公园．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b/>
          <w:bCs/>
          <w:sz w:val="24"/>
          <w:szCs w:val="24"/>
          <w:lang w:eastAsia="zh-CN"/>
        </w:rPr>
        <w:t>六、应用题</w:t>
      </w:r>
      <w:r w:rsidRPr="00C054DE">
        <w:rPr>
          <w:b/>
          <w:bCs/>
          <w:sz w:val="24"/>
          <w:szCs w:val="24"/>
          <w:lang w:eastAsia="zh-CN"/>
        </w:rPr>
        <w:t xml:space="preserve">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16.</w:t>
      </w:r>
      <w:r w:rsidRPr="00C054DE">
        <w:rPr>
          <w:lang w:eastAsia="zh-CN"/>
        </w:rPr>
        <w:t>请按文字叙述画出线路图．</w:t>
      </w:r>
      <w:r w:rsidRPr="00C054DE">
        <w:rPr>
          <w:lang w:eastAsia="zh-CN"/>
        </w:rPr>
        <w:t xml:space="preserve">  </w:t>
      </w:r>
      <w:r w:rsidRPr="00C054DE">
        <w:rPr>
          <w:lang w:eastAsia="zh-CN"/>
        </w:rPr>
        <w:br/>
      </w:r>
      <w:r w:rsidRPr="00C054DE">
        <w:rPr>
          <w:lang w:eastAsia="zh-CN"/>
        </w:rPr>
        <w:t>小明沿东偏北</w:t>
      </w:r>
      <w:r w:rsidRPr="00C054DE">
        <w:rPr>
          <w:lang w:eastAsia="zh-CN"/>
        </w:rPr>
        <w:t>40°</w:t>
      </w:r>
      <w:r w:rsidRPr="00C054DE">
        <w:rPr>
          <w:lang w:eastAsia="zh-CN"/>
        </w:rPr>
        <w:t>走</w:t>
      </w:r>
      <w:r w:rsidRPr="00C054DE">
        <w:rPr>
          <w:lang w:eastAsia="zh-CN"/>
        </w:rPr>
        <w:t>100</w:t>
      </w:r>
      <w:r w:rsidRPr="00C054DE">
        <w:rPr>
          <w:lang w:eastAsia="zh-CN"/>
        </w:rPr>
        <w:t>米到电影院，又从电影院沿西偏北</w:t>
      </w:r>
      <w:r w:rsidRPr="00C054DE">
        <w:rPr>
          <w:lang w:eastAsia="zh-CN"/>
        </w:rPr>
        <w:t>30°</w:t>
      </w:r>
      <w:r w:rsidRPr="00C054DE">
        <w:rPr>
          <w:lang w:eastAsia="zh-CN"/>
        </w:rPr>
        <w:t>走</w:t>
      </w:r>
      <w:r w:rsidRPr="00C054DE">
        <w:rPr>
          <w:lang w:eastAsia="zh-CN"/>
        </w:rPr>
        <w:t>200</w:t>
      </w:r>
      <w:r w:rsidRPr="00C054DE">
        <w:rPr>
          <w:lang w:eastAsia="zh-CN"/>
        </w:rPr>
        <w:t>米到超市，又沿着南偏西</w:t>
      </w:r>
      <w:r w:rsidRPr="00C054DE">
        <w:rPr>
          <w:lang w:eastAsia="zh-CN"/>
        </w:rPr>
        <w:t>45°</w:t>
      </w:r>
      <w:r w:rsidRPr="00C054DE">
        <w:rPr>
          <w:lang w:eastAsia="zh-CN"/>
        </w:rPr>
        <w:t>走</w:t>
      </w:r>
      <w:r w:rsidRPr="00C054DE">
        <w:rPr>
          <w:lang w:eastAsia="zh-CN"/>
        </w:rPr>
        <w:t>100</w:t>
      </w:r>
      <w:r w:rsidRPr="00C054DE">
        <w:rPr>
          <w:lang w:eastAsia="zh-CN"/>
        </w:rPr>
        <w:t>米到图书馆，最后沿正东方走</w:t>
      </w:r>
      <w:r w:rsidRPr="00C054DE">
        <w:rPr>
          <w:lang w:eastAsia="zh-CN"/>
        </w:rPr>
        <w:t>200</w:t>
      </w:r>
      <w:r w:rsidRPr="00C054DE">
        <w:rPr>
          <w:lang w:eastAsia="zh-CN"/>
        </w:rPr>
        <w:t>米到学校．（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厘米代表</w:t>
      </w:r>
      <w:r w:rsidRPr="00C054DE">
        <w:rPr>
          <w:lang w:eastAsia="zh-CN"/>
        </w:rPr>
        <w:t>100</w:t>
      </w:r>
      <w:r w:rsidRPr="00C054DE">
        <w:rPr>
          <w:lang w:eastAsia="zh-CN"/>
        </w:rPr>
        <w:t>米）</w:t>
      </w:r>
      <w:r w:rsidRPr="00C054DE">
        <w:rPr>
          <w:lang w:eastAsia="zh-CN"/>
        </w:rPr>
        <w:t xml:space="preserve">    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br w:type="page"/>
      </w:r>
    </w:p>
    <w:p w:rsidR="00AE27BE" w:rsidRPr="00C054DE" w:rsidRDefault="00C054DE" w:rsidP="00C054DE">
      <w:pPr>
        <w:spacing w:line="360" w:lineRule="auto"/>
        <w:jc w:val="center"/>
        <w:rPr>
          <w:lang w:eastAsia="zh-CN"/>
        </w:rPr>
      </w:pPr>
      <w:r w:rsidRPr="00C054DE">
        <w:rPr>
          <w:b/>
          <w:bCs/>
          <w:sz w:val="28"/>
          <w:szCs w:val="28"/>
          <w:lang w:eastAsia="zh-CN"/>
        </w:rPr>
        <w:t>参考答案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t>一、单选题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1.</w:t>
      </w:r>
      <w:r w:rsidRPr="00C054DE">
        <w:rPr>
          <w:lang w:eastAsia="zh-CN"/>
        </w:rPr>
        <w:t>【答案】</w:t>
      </w:r>
      <w:r w:rsidRPr="00C054DE">
        <w:rPr>
          <w:lang w:eastAsia="zh-CN"/>
        </w:rPr>
        <w:t xml:space="preserve">B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【解析】【解答】根据分析可得，</w: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22" o:spid="_x0000_i1046" type="#_x0000_t75" style="width:122.25pt;height:92.25pt;visibility:visible;mso-wrap-style:square">
            <v:imagedata r:id="rId29" o:title=""/>
          </v:shape>
        </w:pict>
      </w:r>
      <w:r w:rsidRPr="00C054DE">
        <w:rPr>
          <w:lang w:eastAsia="zh-CN"/>
        </w:rPr>
        <w:br/>
      </w:r>
      <w:r w:rsidRPr="00C054DE">
        <w:rPr>
          <w:lang w:eastAsia="zh-CN"/>
        </w:rPr>
        <w:t>图书馆在学校的西北方向</w:t>
      </w:r>
      <w:r w:rsidRPr="00C054DE">
        <w:rPr>
          <w:lang w:eastAsia="zh-CN"/>
        </w:rPr>
        <w:t>.</w:t>
      </w:r>
      <w:r w:rsidRPr="00C054DE">
        <w:rPr>
          <w:lang w:eastAsia="zh-CN"/>
        </w:rPr>
        <w:br/>
      </w:r>
      <w:r w:rsidRPr="00C054DE">
        <w:rPr>
          <w:lang w:eastAsia="zh-CN"/>
        </w:rPr>
        <w:t>故答案为：</w:t>
      </w:r>
      <w:r w:rsidRPr="00C054DE">
        <w:rPr>
          <w:lang w:eastAsia="zh-CN"/>
        </w:rPr>
        <w:t>B.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【分析】根据题意可知，图中是按</w:t>
      </w:r>
      <w:r w:rsidRPr="00C054DE">
        <w:rPr>
          <w:lang w:eastAsia="zh-CN"/>
        </w:rPr>
        <w:t>“</w:t>
      </w:r>
      <w:r w:rsidRPr="00C054DE">
        <w:rPr>
          <w:lang w:eastAsia="zh-CN"/>
        </w:rPr>
        <w:t>上北下南，左西右东</w:t>
      </w:r>
      <w:r w:rsidRPr="00C054DE">
        <w:rPr>
          <w:lang w:eastAsia="zh-CN"/>
        </w:rPr>
        <w:t>”</w:t>
      </w:r>
      <w:r w:rsidRPr="00C054DE">
        <w:rPr>
          <w:lang w:eastAsia="zh-CN"/>
        </w:rPr>
        <w:t>来规定方向的，以学校为参照物，可以得到图书馆在学校的西北方位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2.</w:t>
      </w:r>
      <w:r w:rsidRPr="00C054DE">
        <w:rPr>
          <w:lang w:eastAsia="zh-CN"/>
        </w:rPr>
        <w:t>【答案】</w:t>
      </w:r>
      <w:r w:rsidRPr="00C054DE">
        <w:rPr>
          <w:lang w:eastAsia="zh-CN"/>
        </w:rPr>
        <w:t xml:space="preserve"> B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【解析】【解答】解：观察图形，根据方向标可得：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</w:t>
      </w:r>
      <w:r w:rsidRPr="00C054DE">
        <w:rPr>
          <w:lang w:eastAsia="zh-CN"/>
        </w:rPr>
        <w:t>路汽车从火车站开往幸福村，前进的方向是：从火车站出发，先向东</w:t>
      </w:r>
      <w:r w:rsidRPr="00C054DE">
        <w:rPr>
          <w:lang w:eastAsia="zh-CN"/>
        </w:rPr>
        <w:t>→</w:t>
      </w:r>
      <w:r w:rsidRPr="00C054DE">
        <w:rPr>
          <w:lang w:eastAsia="zh-CN"/>
        </w:rPr>
        <w:t>商业街，再向东南方向</w:t>
      </w:r>
      <w:r w:rsidRPr="00C054DE">
        <w:rPr>
          <w:lang w:eastAsia="zh-CN"/>
        </w:rPr>
        <w:t>→</w:t>
      </w:r>
      <w:r w:rsidRPr="00C054DE">
        <w:rPr>
          <w:lang w:eastAsia="zh-CN"/>
        </w:rPr>
        <w:t>人民广场，最后向东北方向到达幸福村．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故选：</w:t>
      </w:r>
      <w:r w:rsidRPr="00C054DE">
        <w:rPr>
          <w:lang w:eastAsia="zh-CN"/>
        </w:rPr>
        <w:t>B</w:t>
      </w:r>
      <w:r w:rsidRPr="00C054DE">
        <w:rPr>
          <w:lang w:eastAsia="zh-CN"/>
        </w:rPr>
        <w:t>．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【分析】分别以火车站、商业街、人民广场为中心，画出方向标，由此利用方向标即可描述</w:t>
      </w:r>
      <w:r w:rsidRPr="00C054DE">
        <w:rPr>
          <w:lang w:eastAsia="zh-CN"/>
        </w:rPr>
        <w:t>1</w:t>
      </w:r>
      <w:r w:rsidRPr="00C054DE">
        <w:rPr>
          <w:lang w:eastAsia="zh-CN"/>
        </w:rPr>
        <w:t>路汽车从火车站开往幸福村的路线．</w:t>
      </w:r>
      <w:r w:rsidRPr="00C054DE">
        <w:rPr>
          <w:lang w:eastAsia="zh-CN"/>
        </w:rPr>
        <w:t xml:space="preserve"> </w:t>
      </w:r>
      <w:r w:rsidR="002C7C00">
        <w:rPr>
          <w:noProof/>
          <w:lang w:eastAsia="zh-CN"/>
        </w:rPr>
        <w:pict>
          <v:shape id="图片 23" o:spid="_x0000_i1047" type="#_x0000_t75" style="width:214.5pt;height:54pt;visibility:visible;mso-wrap-style:square">
            <v:imagedata r:id="rId30" o:title=""/>
          </v:shape>
        </w:pict>
      </w:r>
      <w:r w:rsidRPr="00C054DE">
        <w:rPr>
          <w:lang w:eastAsia="zh-CN"/>
        </w:rPr>
        <w:t>此题考查了利用方向标描述行走路线图的方法．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3.</w:t>
      </w:r>
      <w:r w:rsidRPr="00C054DE">
        <w:rPr>
          <w:lang w:eastAsia="zh-CN"/>
        </w:rPr>
        <w:t>【答案】</w:t>
      </w:r>
      <w:r w:rsidRPr="00C054DE">
        <w:rPr>
          <w:lang w:eastAsia="zh-CN"/>
        </w:rPr>
        <w:t xml:space="preserve"> B 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【解析】【解答】解：根据题意可得：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由于在书店买书耽误一段时间，则这时折线应是水平的，故选项</w:t>
      </w:r>
      <w:r w:rsidRPr="00C054DE">
        <w:rPr>
          <w:lang w:eastAsia="zh-CN"/>
        </w:rPr>
        <w:t>A</w:t>
      </w:r>
      <w:r w:rsidRPr="00C054DE">
        <w:rPr>
          <w:lang w:eastAsia="zh-CN"/>
        </w:rPr>
        <w:t>错误；由于王阿姨是从家出发的，则路程为</w:t>
      </w:r>
      <w:r w:rsidRPr="00C054DE">
        <w:rPr>
          <w:lang w:eastAsia="zh-CN"/>
        </w:rPr>
        <w:t>0</w:t>
      </w:r>
      <w:r w:rsidRPr="00C054DE">
        <w:rPr>
          <w:lang w:eastAsia="zh-CN"/>
        </w:rPr>
        <w:t>，选项</w:t>
      </w:r>
      <w:r w:rsidRPr="00C054DE">
        <w:rPr>
          <w:lang w:eastAsia="zh-CN"/>
        </w:rPr>
        <w:t>A</w:t>
      </w:r>
      <w:r w:rsidRPr="00C054DE">
        <w:rPr>
          <w:lang w:eastAsia="zh-CN"/>
        </w:rPr>
        <w:t>没有表示停留，是错误的；选项</w:t>
      </w:r>
      <w:r w:rsidRPr="00C054DE">
        <w:rPr>
          <w:lang w:eastAsia="zh-CN"/>
        </w:rPr>
        <w:t>C</w:t>
      </w:r>
      <w:r w:rsidRPr="00C054DE">
        <w:rPr>
          <w:lang w:eastAsia="zh-CN"/>
        </w:rPr>
        <w:t>的出发点不是</w:t>
      </w:r>
      <w:r w:rsidRPr="00C054DE">
        <w:rPr>
          <w:lang w:eastAsia="zh-CN"/>
        </w:rPr>
        <w:t>0</w:t>
      </w:r>
      <w:r w:rsidRPr="00C054DE">
        <w:rPr>
          <w:lang w:eastAsia="zh-CN"/>
        </w:rPr>
        <w:t>，是错误的，选项</w:t>
      </w:r>
      <w:r w:rsidRPr="00C054DE">
        <w:rPr>
          <w:lang w:eastAsia="zh-CN"/>
        </w:rPr>
        <w:t>B</w:t>
      </w:r>
      <w:r w:rsidRPr="00C054DE">
        <w:rPr>
          <w:lang w:eastAsia="zh-CN"/>
        </w:rPr>
        <w:t>符合题意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故答案为：</w:t>
      </w:r>
      <w:r w:rsidRPr="00C054DE">
        <w:rPr>
          <w:lang w:eastAsia="zh-CN"/>
        </w:rPr>
        <w:t>B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【分析】图中横轴表示时间，竖轴表示路程，找准出发点，折线水平的部分表示在书店停留的时间，由此判断符合题意的图形即可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t>二、填空题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4.</w:t>
      </w:r>
      <w:r w:rsidRPr="00C054DE">
        <w:rPr>
          <w:lang w:eastAsia="zh-CN"/>
        </w:rPr>
        <w:t>【答案】（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）东北；北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）幼儿园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3</w:t>
      </w:r>
      <w:r w:rsidRPr="00C054DE">
        <w:rPr>
          <w:lang w:eastAsia="zh-CN"/>
        </w:rPr>
        <w:t>）西；西南；南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4</w:t>
      </w:r>
      <w:r w:rsidRPr="00C054DE">
        <w:rPr>
          <w:lang w:eastAsia="zh-CN"/>
        </w:rPr>
        <w:t>）先向南，走到幼儿园，再向西南，到小明家，最后向西，到学校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5.</w:t>
      </w:r>
      <w:r w:rsidRPr="00C054DE">
        <w:rPr>
          <w:lang w:eastAsia="zh-CN"/>
        </w:rPr>
        <w:t>【答案】小学</w:t>
      </w:r>
      <w:r w:rsidRPr="00C054DE">
        <w:rPr>
          <w:lang w:eastAsia="zh-CN"/>
        </w:rPr>
        <w:t>;</w:t>
      </w:r>
      <w:r w:rsidRPr="00C054DE">
        <w:rPr>
          <w:lang w:eastAsia="zh-CN"/>
        </w:rPr>
        <w:t>游泳池</w:t>
      </w:r>
      <w:r w:rsidRPr="00C054DE">
        <w:rPr>
          <w:lang w:eastAsia="zh-CN"/>
        </w:rPr>
        <w:t>;</w:t>
      </w:r>
      <w:r w:rsidRPr="00C054DE">
        <w:rPr>
          <w:lang w:eastAsia="zh-CN"/>
        </w:rPr>
        <w:t>邮筒</w:t>
      </w:r>
      <w:r w:rsidRPr="00C054DE">
        <w:rPr>
          <w:lang w:eastAsia="zh-CN"/>
        </w:rPr>
        <w:t>;</w:t>
      </w:r>
      <w:r w:rsidRPr="00C054DE">
        <w:rPr>
          <w:lang w:eastAsia="zh-CN"/>
        </w:rPr>
        <w:t>茶室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6.</w:t>
      </w:r>
      <w:r w:rsidRPr="00C054DE">
        <w:rPr>
          <w:lang w:eastAsia="zh-CN"/>
        </w:rPr>
        <w:t>【答案】东；东北；南；东南；西南；西南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</w:t>
      </w:r>
      <w:r w:rsidRPr="00C054DE">
        <w:rPr>
          <w:lang w:eastAsia="zh-CN"/>
        </w:rPr>
        <w:t>2</w:t>
      </w:r>
      <w:r w:rsidRPr="00C054DE">
        <w:rPr>
          <w:lang w:eastAsia="zh-CN"/>
        </w:rPr>
        <w:t>路公交车从公交总站出发，向东面行驶到东街口，再向东北方向行驶到鼓楼，再向南面行驶到中心公园，然后再向东南方向行驶到文化宫以后向西南方向行驶到博物馆，最后向西南方向行驶到达终点站游泳馆</w:t>
      </w:r>
      <w:r w:rsidRPr="00C054DE">
        <w:rPr>
          <w:lang w:eastAsia="zh-CN"/>
        </w:rPr>
        <w:t>.</w:t>
      </w:r>
      <w:r w:rsidRPr="00C054DE">
        <w:rPr>
          <w:lang w:eastAsia="zh-CN"/>
        </w:rPr>
        <w:br/>
      </w:r>
      <w:r w:rsidRPr="00C054DE">
        <w:rPr>
          <w:lang w:eastAsia="zh-CN"/>
        </w:rPr>
        <w:t>故答案为：东；东北；南；东南；西南；西南【分析】图上的方向是上北下南、左西右东，还要知道东南、东北、西南、西北四个方向，由此根据各点的位置描述路线即可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7.</w:t>
      </w:r>
      <w:r w:rsidRPr="00C054DE">
        <w:rPr>
          <w:lang w:eastAsia="zh-CN"/>
        </w:rPr>
        <w:t>【答案】（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）东南；东；东北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）东；西北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【解析】【解答】解：根据图上的方向和各个地点的位置可知：</w:t>
      </w:r>
      <w:r w:rsidRPr="00C054DE">
        <w:rPr>
          <w:lang w:eastAsia="zh-CN"/>
        </w:rPr>
        <w:t>(1)</w:t>
      </w:r>
      <w:r w:rsidRPr="00C054DE">
        <w:rPr>
          <w:lang w:eastAsia="zh-CN"/>
        </w:rPr>
        <w:t>明明从家去医院，他先向东南走到银行，再向东走到商店，再向东北就到了医院；</w:t>
      </w:r>
      <w:r w:rsidRPr="00C054DE">
        <w:rPr>
          <w:lang w:eastAsia="zh-CN"/>
        </w:rPr>
        <w:br/>
        <w:t>(2)</w:t>
      </w:r>
      <w:r w:rsidRPr="00C054DE">
        <w:rPr>
          <w:lang w:eastAsia="zh-CN"/>
        </w:rPr>
        <w:t>图书馆在车站的东面，车站的西北方向是医院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故答案为：东南，东，东北；东，西北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【分析】图上的方向的上北下南、左西右东，还要弄清楚东北、东南、西北、西南四个方向，根据图上的方向和各个地点的位置描述线路图即可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8.</w:t>
      </w:r>
      <w:r w:rsidRPr="00C054DE">
        <w:rPr>
          <w:lang w:eastAsia="zh-CN"/>
        </w:rPr>
        <w:t>【答案】（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）东；北；东；</w:t>
      </w:r>
      <w:r w:rsidRPr="00C054DE">
        <w:rPr>
          <w:lang w:eastAsia="zh-CN"/>
        </w:rPr>
        <w:t>3</w:t>
      </w:r>
      <w:r w:rsidRPr="00C054DE">
        <w:rPr>
          <w:lang w:eastAsia="zh-CN"/>
        </w:rPr>
        <w:t>；北；</w:t>
      </w:r>
      <w:r w:rsidRPr="00C054DE">
        <w:rPr>
          <w:lang w:eastAsia="zh-CN"/>
        </w:rPr>
        <w:t>2</w:t>
      </w:r>
      <w:r w:rsidRPr="00C054DE">
        <w:rPr>
          <w:lang w:eastAsia="zh-CN"/>
        </w:rPr>
        <w:t>；东；</w:t>
      </w:r>
      <w:r w:rsidRPr="00C054DE">
        <w:rPr>
          <w:lang w:eastAsia="zh-CN"/>
        </w:rPr>
        <w:t>3</w:t>
      </w:r>
      <w:r w:rsidRPr="00C054DE">
        <w:rPr>
          <w:lang w:eastAsia="zh-CN"/>
        </w:rPr>
        <w:t>；南；</w:t>
      </w:r>
      <w:r w:rsidRPr="00C054DE">
        <w:rPr>
          <w:lang w:eastAsia="zh-CN"/>
        </w:rPr>
        <w:t>2</w:t>
      </w:r>
      <w:r w:rsidRPr="00C054DE">
        <w:rPr>
          <w:lang w:eastAsia="zh-CN"/>
        </w:rPr>
        <w:t>；东；</w:t>
      </w:r>
      <w:r w:rsidRPr="00C054DE">
        <w:rPr>
          <w:lang w:eastAsia="zh-CN"/>
        </w:rPr>
        <w:t>7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）西；</w:t>
      </w:r>
      <w:r w:rsidRPr="00C054DE">
        <w:rPr>
          <w:lang w:eastAsia="zh-CN"/>
        </w:rPr>
        <w:t>7</w:t>
      </w:r>
      <w:r w:rsidRPr="00C054DE">
        <w:rPr>
          <w:lang w:eastAsia="zh-CN"/>
        </w:rPr>
        <w:t>；北；</w:t>
      </w:r>
      <w:r w:rsidRPr="00C054DE">
        <w:rPr>
          <w:lang w:eastAsia="zh-CN"/>
        </w:rPr>
        <w:t>2</w:t>
      </w:r>
      <w:r w:rsidRPr="00C054DE">
        <w:rPr>
          <w:lang w:eastAsia="zh-CN"/>
        </w:rPr>
        <w:t>；西；</w:t>
      </w:r>
      <w:r w:rsidRPr="00C054DE">
        <w:rPr>
          <w:lang w:eastAsia="zh-CN"/>
        </w:rPr>
        <w:t>3</w:t>
      </w:r>
      <w:r w:rsidRPr="00C054DE">
        <w:rPr>
          <w:lang w:eastAsia="zh-CN"/>
        </w:rPr>
        <w:t>；南；</w:t>
      </w:r>
      <w:r w:rsidRPr="00C054DE">
        <w:rPr>
          <w:lang w:eastAsia="zh-CN"/>
        </w:rPr>
        <w:t>2</w:t>
      </w:r>
      <w:r w:rsidRPr="00C054DE">
        <w:rPr>
          <w:lang w:eastAsia="zh-CN"/>
        </w:rPr>
        <w:t>；西；</w:t>
      </w:r>
      <w:r w:rsidRPr="00C054DE">
        <w:rPr>
          <w:lang w:eastAsia="zh-CN"/>
        </w:rPr>
        <w:t>3</w:t>
      </w:r>
      <w:r w:rsidRPr="00C054DE">
        <w:rPr>
          <w:lang w:eastAsia="zh-CN"/>
        </w:rPr>
        <w:t>；南；</w:t>
      </w:r>
      <w:r w:rsidRPr="00C054DE">
        <w:rPr>
          <w:lang w:eastAsia="zh-CN"/>
        </w:rPr>
        <w:t>2</w:t>
      </w:r>
      <w:r w:rsidRPr="00C054DE">
        <w:rPr>
          <w:lang w:eastAsia="zh-CN"/>
        </w:rPr>
        <w:t>；西；</w:t>
      </w:r>
      <w:r w:rsidRPr="00C054DE">
        <w:rPr>
          <w:lang w:eastAsia="zh-CN"/>
        </w:rPr>
        <w:t xml:space="preserve">1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t>三、解答题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9.</w:t>
      </w:r>
      <w:r w:rsidRPr="00C054DE">
        <w:rPr>
          <w:lang w:eastAsia="zh-CN"/>
        </w:rPr>
        <w:t>【答案】解：</w:t>
      </w:r>
      <w:r w:rsidRPr="00C054DE">
        <w:rPr>
          <w:lang w:eastAsia="zh-CN"/>
        </w:rPr>
        <w:t xml:space="preserve">                                                 </w:t>
      </w:r>
      <w:r w:rsidRPr="00C054DE">
        <w:rPr>
          <w:lang w:eastAsia="zh-CN"/>
        </w:rPr>
        <w:t>通知</w:t>
      </w:r>
      <w:r w:rsidRPr="00C054DE">
        <w:rPr>
          <w:lang w:eastAsia="zh-CN"/>
        </w:rPr>
        <w:br/>
      </w:r>
      <w:r w:rsidRPr="00C054DE">
        <w:rPr>
          <w:lang w:eastAsia="zh-CN"/>
        </w:rPr>
        <w:t>本店因业务需要，扩大经营，迁到原书店南行</w:t>
      </w:r>
      <w:r w:rsidRPr="00C054DE">
        <w:rPr>
          <w:lang w:eastAsia="zh-CN"/>
        </w:rPr>
        <w:t>200m</w:t>
      </w:r>
      <w:r w:rsidRPr="00C054DE">
        <w:rPr>
          <w:lang w:eastAsia="zh-CN"/>
        </w:rPr>
        <w:t>，再向东行</w:t>
      </w:r>
      <w:r w:rsidRPr="00C054DE">
        <w:rPr>
          <w:lang w:eastAsia="zh-CN"/>
        </w:rPr>
        <w:t>1000m</w:t>
      </w:r>
      <w:r w:rsidRPr="00C054DE">
        <w:rPr>
          <w:lang w:eastAsia="zh-CN"/>
        </w:rPr>
        <w:t>处</w:t>
      </w:r>
      <w:r w:rsidRPr="00C054DE">
        <w:rPr>
          <w:lang w:eastAsia="zh-CN"/>
        </w:rPr>
        <w:t>.</w:t>
      </w:r>
      <w:r w:rsidRPr="00C054DE">
        <w:rPr>
          <w:lang w:eastAsia="zh-CN"/>
        </w:rPr>
        <w:t>欢迎新老顾客光临</w:t>
      </w:r>
      <w:r w:rsidRPr="00C054DE">
        <w:rPr>
          <w:lang w:eastAsia="zh-CN"/>
        </w:rPr>
        <w:t>.</w:t>
      </w:r>
      <w:r w:rsidRPr="00C054DE">
        <w:rPr>
          <w:lang w:eastAsia="zh-CN"/>
        </w:rPr>
        <w:br/>
        <w:t xml:space="preserve">                                                                                                </w:t>
      </w:r>
      <w:r w:rsidRPr="00C054DE">
        <w:rPr>
          <w:lang w:eastAsia="zh-CN"/>
        </w:rPr>
        <w:t>博文书店</w:t>
      </w:r>
      <w:r w:rsidRPr="00C054DE">
        <w:rPr>
          <w:lang w:eastAsia="zh-CN"/>
        </w:rPr>
        <w:br/>
        <w:t>                                                                                              2012</w:t>
      </w:r>
      <w:r w:rsidRPr="00C054DE">
        <w:rPr>
          <w:lang w:eastAsia="zh-CN"/>
        </w:rPr>
        <w:t>年</w:t>
      </w:r>
      <w:r w:rsidRPr="00C054DE">
        <w:rPr>
          <w:lang w:eastAsia="zh-CN"/>
        </w:rPr>
        <w:t>6</w:t>
      </w:r>
      <w:r w:rsidRPr="00C054DE">
        <w:rPr>
          <w:lang w:eastAsia="zh-CN"/>
        </w:rPr>
        <w:t>月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【解析】【分析】根据图上的方向确定新书店的方向，根据图上的比例尺确定距离原址的长度，通知中要明确说明书店新址的位置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10.</w:t>
      </w:r>
      <w:r w:rsidRPr="00C054DE">
        <w:rPr>
          <w:lang w:eastAsia="zh-CN"/>
        </w:rPr>
        <w:t>【答案】解：如图：</w:t>
      </w:r>
      <w:r w:rsidRPr="00C054DE">
        <w:rPr>
          <w:lang w:eastAsia="zh-CN"/>
        </w:rPr>
        <w:br/>
      </w:r>
      <w:r w:rsidR="002C7C00">
        <w:rPr>
          <w:noProof/>
          <w:lang w:eastAsia="zh-CN"/>
        </w:rPr>
        <w:pict>
          <v:shape id="图片 24" o:spid="_x0000_i1048" type="#_x0000_t75" style="width:159.75pt;height:106.5pt;visibility:visible;mso-wrap-style:square">
            <v:imagedata r:id="rId31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【解析】【分析】图上的方向是上北下南、左西右东，先确定起点的位置，然后根据图上的方向、夹角的度数、行走的距离画出路线图即可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11.</w:t>
      </w:r>
      <w:r w:rsidRPr="00C054DE">
        <w:rPr>
          <w:lang w:eastAsia="zh-CN"/>
        </w:rPr>
        <w:t>【答案】（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）东；</w:t>
      </w:r>
      <w:r w:rsidRPr="00C054DE">
        <w:rPr>
          <w:lang w:eastAsia="zh-CN"/>
        </w:rPr>
        <w:t>200</w:t>
      </w:r>
      <w:r w:rsidRPr="00C054DE">
        <w:rPr>
          <w:lang w:eastAsia="zh-CN"/>
        </w:rPr>
        <w:t>；东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；北</w:t>
      </w:r>
      <w:r w:rsidRPr="00C054DE">
        <w:rPr>
          <w:lang w:eastAsia="zh-CN"/>
        </w:rPr>
        <w:t xml:space="preserve">30 </w:t>
      </w:r>
      <w:r w:rsidRPr="00C054DE">
        <w:rPr>
          <w:lang w:eastAsia="zh-CN"/>
        </w:rPr>
        <w:t>；</w:t>
      </w:r>
      <w:r w:rsidRPr="00C054DE">
        <w:rPr>
          <w:lang w:eastAsia="zh-CN"/>
        </w:rPr>
        <w:t>400</w:t>
      </w:r>
      <w:r w:rsidRPr="00C054DE">
        <w:rPr>
          <w:lang w:eastAsia="zh-CN"/>
        </w:rPr>
        <w:t>；东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；南</w:t>
      </w:r>
      <w:r w:rsidRPr="00C054DE">
        <w:rPr>
          <w:lang w:eastAsia="zh-CN"/>
        </w:rPr>
        <w:t xml:space="preserve">50 </w:t>
      </w:r>
      <w:r w:rsidRPr="00C054DE">
        <w:rPr>
          <w:lang w:eastAsia="zh-CN"/>
        </w:rPr>
        <w:t>；</w:t>
      </w:r>
      <w:r w:rsidRPr="00C054DE">
        <w:rPr>
          <w:lang w:eastAsia="zh-CN"/>
        </w:rPr>
        <w:t>150</w:t>
      </w:r>
      <w:r w:rsidRPr="00C054DE">
        <w:rPr>
          <w:lang w:eastAsia="zh-CN"/>
        </w:rPr>
        <w:br/>
      </w: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）解：</w:t>
      </w:r>
      <w:r w:rsidRPr="00C054DE">
        <w:rPr>
          <w:lang w:eastAsia="zh-CN"/>
        </w:rPr>
        <w:t>(200</w:t>
      </w:r>
      <w:r w:rsidRPr="00C054DE">
        <w:rPr>
          <w:lang w:eastAsia="zh-CN"/>
        </w:rPr>
        <w:t>＋</w:t>
      </w:r>
      <w:r w:rsidRPr="00C054DE">
        <w:rPr>
          <w:lang w:eastAsia="zh-CN"/>
        </w:rPr>
        <w:t>400</w:t>
      </w:r>
      <w:r w:rsidRPr="00C054DE">
        <w:rPr>
          <w:lang w:eastAsia="zh-CN"/>
        </w:rPr>
        <w:t>＋</w:t>
      </w:r>
      <w:r w:rsidRPr="00C054DE">
        <w:rPr>
          <w:lang w:eastAsia="zh-CN"/>
        </w:rPr>
        <w:t>150)÷50</w:t>
      </w:r>
      <w:r w:rsidRPr="00C054DE">
        <w:rPr>
          <w:lang w:eastAsia="zh-CN"/>
        </w:rPr>
        <w:br/>
        <w:t>=750÷50</w:t>
      </w:r>
      <w:r w:rsidRPr="00C054DE">
        <w:rPr>
          <w:lang w:eastAsia="zh-CN"/>
        </w:rPr>
        <w:br/>
        <w:t>=15(</w:t>
      </w:r>
      <w:r w:rsidRPr="00C054DE">
        <w:rPr>
          <w:lang w:eastAsia="zh-CN"/>
        </w:rPr>
        <w:t>分</w:t>
      </w:r>
      <w:r w:rsidRPr="00C054DE">
        <w:rPr>
          <w:lang w:eastAsia="zh-CN"/>
        </w:rPr>
        <w:t>)</w:t>
      </w:r>
      <w:r w:rsidRPr="00C054DE">
        <w:rPr>
          <w:lang w:eastAsia="zh-CN"/>
        </w:rPr>
        <w:br/>
      </w:r>
      <w:r w:rsidRPr="00C054DE">
        <w:rPr>
          <w:lang w:eastAsia="zh-CN"/>
        </w:rPr>
        <w:t>答：从家到奶奶家要不间断地走</w:t>
      </w:r>
      <w:r w:rsidRPr="00C054DE">
        <w:rPr>
          <w:lang w:eastAsia="zh-CN"/>
        </w:rPr>
        <w:t>15</w:t>
      </w:r>
      <w:r w:rsidRPr="00C054DE">
        <w:rPr>
          <w:lang w:eastAsia="zh-CN"/>
        </w:rPr>
        <w:t>分钟</w:t>
      </w:r>
      <w:r w:rsidRPr="00C054DE">
        <w:rPr>
          <w:lang w:eastAsia="zh-CN"/>
        </w:rPr>
        <w:t>.</w:t>
      </w:r>
      <w:r w:rsidRPr="00C054DE">
        <w:rPr>
          <w:lang w:eastAsia="zh-CN"/>
        </w:rPr>
        <w:br/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</w:t>
      </w:r>
      <w:r w:rsidRPr="00C054DE">
        <w:rPr>
          <w:lang w:eastAsia="zh-CN"/>
        </w:rPr>
        <w:t>(1)2÷</w:t>
      </w:r>
      <w:r w:rsidR="002C7C00">
        <w:rPr>
          <w:noProof/>
          <w:lang w:eastAsia="zh-CN"/>
        </w:rPr>
        <w:pict>
          <v:shape id="图片 25" o:spid="_x0000_i1049" type="#_x0000_t75" style="width:33.75pt;height:21pt;visibility:visible;mso-wrap-style:square">
            <v:imagedata r:id="rId32" o:title=""/>
          </v:shape>
        </w:pict>
      </w:r>
      <w:r w:rsidRPr="00C054DE">
        <w:rPr>
          <w:lang w:eastAsia="zh-CN"/>
        </w:rPr>
        <w:t>=20000(</w:t>
      </w:r>
      <w:r w:rsidRPr="00C054DE">
        <w:rPr>
          <w:lang w:eastAsia="zh-CN"/>
        </w:rPr>
        <w:t>厘米</w:t>
      </w:r>
      <w:r w:rsidRPr="00C054DE">
        <w:rPr>
          <w:lang w:eastAsia="zh-CN"/>
        </w:rPr>
        <w:t>)=200(</w:t>
      </w:r>
      <w:r w:rsidRPr="00C054DE">
        <w:rPr>
          <w:lang w:eastAsia="zh-CN"/>
        </w:rPr>
        <w:t>米</w:t>
      </w:r>
      <w:r w:rsidRPr="00C054DE">
        <w:rPr>
          <w:lang w:eastAsia="zh-CN"/>
        </w:rPr>
        <w:t>)</w:t>
      </w:r>
      <w:r w:rsidRPr="00C054DE">
        <w:rPr>
          <w:lang w:eastAsia="zh-CN"/>
        </w:rPr>
        <w:t>；</w:t>
      </w:r>
      <w:r w:rsidRPr="00C054DE">
        <w:rPr>
          <w:lang w:eastAsia="zh-CN"/>
        </w:rPr>
        <w:t>4÷</w:t>
      </w:r>
      <w:r w:rsidR="002C7C00">
        <w:rPr>
          <w:noProof/>
          <w:lang w:eastAsia="zh-CN"/>
        </w:rPr>
        <w:pict>
          <v:shape id="图片 26" o:spid="_x0000_i1050" type="#_x0000_t75" style="width:33.75pt;height:21pt;visibility:visible;mso-wrap-style:square">
            <v:imagedata r:id="rId32" o:title=""/>
          </v:shape>
        </w:pict>
      </w:r>
      <w:r w:rsidRPr="00C054DE">
        <w:rPr>
          <w:lang w:eastAsia="zh-CN"/>
        </w:rPr>
        <w:t>=40000(</w:t>
      </w:r>
      <w:r w:rsidRPr="00C054DE">
        <w:rPr>
          <w:lang w:eastAsia="zh-CN"/>
        </w:rPr>
        <w:t>厘米</w:t>
      </w:r>
      <w:r w:rsidRPr="00C054DE">
        <w:rPr>
          <w:lang w:eastAsia="zh-CN"/>
        </w:rPr>
        <w:t>)=400(</w:t>
      </w:r>
      <w:r w:rsidRPr="00C054DE">
        <w:rPr>
          <w:lang w:eastAsia="zh-CN"/>
        </w:rPr>
        <w:t>米</w:t>
      </w:r>
      <w:r w:rsidRPr="00C054DE">
        <w:rPr>
          <w:lang w:eastAsia="zh-CN"/>
        </w:rPr>
        <w:t>)</w:t>
      </w:r>
      <w:r w:rsidRPr="00C054DE">
        <w:rPr>
          <w:lang w:eastAsia="zh-CN"/>
        </w:rPr>
        <w:t>；</w:t>
      </w:r>
      <w:r w:rsidRPr="00C054DE">
        <w:rPr>
          <w:lang w:eastAsia="zh-CN"/>
        </w:rPr>
        <w:t>1.5÷</w:t>
      </w:r>
      <w:r w:rsidR="002C7C00">
        <w:rPr>
          <w:noProof/>
          <w:lang w:eastAsia="zh-CN"/>
        </w:rPr>
        <w:pict>
          <v:shape id="图片 27" o:spid="_x0000_i1051" type="#_x0000_t75" style="width:33.75pt;height:21pt;visibility:visible;mso-wrap-style:square">
            <v:imagedata r:id="rId32" o:title=""/>
          </v:shape>
        </w:pict>
      </w:r>
      <w:r w:rsidRPr="00C054DE">
        <w:rPr>
          <w:lang w:eastAsia="zh-CN"/>
        </w:rPr>
        <w:t>=15000(</w:t>
      </w:r>
      <w:r w:rsidRPr="00C054DE">
        <w:rPr>
          <w:lang w:eastAsia="zh-CN"/>
        </w:rPr>
        <w:t>厘米</w:t>
      </w:r>
      <w:r w:rsidRPr="00C054DE">
        <w:rPr>
          <w:lang w:eastAsia="zh-CN"/>
        </w:rPr>
        <w:t>)=150(</w:t>
      </w:r>
      <w:r w:rsidRPr="00C054DE">
        <w:rPr>
          <w:lang w:eastAsia="zh-CN"/>
        </w:rPr>
        <w:t>米</w:t>
      </w:r>
      <w:r w:rsidRPr="00C054DE">
        <w:rPr>
          <w:lang w:eastAsia="zh-CN"/>
        </w:rPr>
        <w:t>)</w:t>
      </w:r>
      <w:r w:rsidRPr="00C054DE">
        <w:rPr>
          <w:lang w:eastAsia="zh-CN"/>
        </w:rPr>
        <w:br/>
      </w:r>
      <w:r w:rsidRPr="00C054DE">
        <w:rPr>
          <w:lang w:eastAsia="zh-CN"/>
        </w:rPr>
        <w:t>根据图上的方向可知：小聪从家向正东走</w:t>
      </w:r>
      <w:r w:rsidRPr="00C054DE">
        <w:rPr>
          <w:lang w:eastAsia="zh-CN"/>
        </w:rPr>
        <w:t>200</w:t>
      </w:r>
      <w:r w:rsidRPr="00C054DE">
        <w:rPr>
          <w:lang w:eastAsia="zh-CN"/>
        </w:rPr>
        <w:t>米是邮局；再从邮局向东偏北</w:t>
      </w:r>
      <w:r w:rsidRPr="00C054DE">
        <w:rPr>
          <w:lang w:eastAsia="zh-CN"/>
        </w:rPr>
        <w:t>30</w:t>
      </w:r>
      <w:r w:rsidRPr="00C054DE">
        <w:rPr>
          <w:lang w:eastAsia="zh-CN"/>
        </w:rPr>
        <w:t>度走</w:t>
      </w:r>
      <w:r w:rsidRPr="00C054DE">
        <w:rPr>
          <w:lang w:eastAsia="zh-CN"/>
        </w:rPr>
        <w:t>400</w:t>
      </w:r>
      <w:r w:rsidRPr="00C054DE">
        <w:rPr>
          <w:lang w:eastAsia="zh-CN"/>
        </w:rPr>
        <w:t>米是商场；再从商场向东偏南</w:t>
      </w:r>
      <w:r w:rsidRPr="00C054DE">
        <w:rPr>
          <w:lang w:eastAsia="zh-CN"/>
        </w:rPr>
        <w:t>50</w:t>
      </w:r>
      <w:r w:rsidRPr="00C054DE">
        <w:rPr>
          <w:lang w:eastAsia="zh-CN"/>
        </w:rPr>
        <w:t>度走</w:t>
      </w:r>
      <w:r w:rsidRPr="00C054DE">
        <w:rPr>
          <w:lang w:eastAsia="zh-CN"/>
        </w:rPr>
        <w:t>150</w:t>
      </w:r>
      <w:r w:rsidRPr="00C054DE">
        <w:rPr>
          <w:lang w:eastAsia="zh-CN"/>
        </w:rPr>
        <w:t>米，就可到奶奶家了．</w:t>
      </w:r>
      <w:r w:rsidRPr="00C054DE">
        <w:rPr>
          <w:lang w:eastAsia="zh-CN"/>
        </w:rPr>
        <w:br/>
      </w:r>
      <w:r w:rsidRPr="00C054DE">
        <w:rPr>
          <w:lang w:eastAsia="zh-CN"/>
        </w:rPr>
        <w:t>故答案为：东；</w:t>
      </w:r>
      <w:r w:rsidRPr="00C054DE">
        <w:rPr>
          <w:lang w:eastAsia="zh-CN"/>
        </w:rPr>
        <w:t>200</w:t>
      </w:r>
      <w:r w:rsidRPr="00C054DE">
        <w:rPr>
          <w:lang w:eastAsia="zh-CN"/>
        </w:rPr>
        <w:t>；东；北</w:t>
      </w:r>
      <w:r w:rsidRPr="00C054DE">
        <w:rPr>
          <w:lang w:eastAsia="zh-CN"/>
        </w:rPr>
        <w:t>30</w:t>
      </w:r>
      <w:r w:rsidRPr="00C054DE">
        <w:rPr>
          <w:lang w:eastAsia="zh-CN"/>
        </w:rPr>
        <w:t>；</w:t>
      </w:r>
      <w:r w:rsidRPr="00C054DE">
        <w:rPr>
          <w:lang w:eastAsia="zh-CN"/>
        </w:rPr>
        <w:t>400</w:t>
      </w:r>
      <w:r w:rsidRPr="00C054DE">
        <w:rPr>
          <w:lang w:eastAsia="zh-CN"/>
        </w:rPr>
        <w:t>；东；南</w:t>
      </w:r>
      <w:r w:rsidRPr="00C054DE">
        <w:rPr>
          <w:lang w:eastAsia="zh-CN"/>
        </w:rPr>
        <w:t>50</w:t>
      </w:r>
      <w:r w:rsidRPr="00C054DE">
        <w:rPr>
          <w:lang w:eastAsia="zh-CN"/>
        </w:rPr>
        <w:t>；</w:t>
      </w:r>
      <w:r w:rsidRPr="00C054DE">
        <w:rPr>
          <w:lang w:eastAsia="zh-CN"/>
        </w:rPr>
        <w:t>150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【分析】</w:t>
      </w:r>
      <w:r w:rsidRPr="00C054DE">
        <w:rPr>
          <w:lang w:eastAsia="zh-CN"/>
        </w:rPr>
        <w:t>(1)</w:t>
      </w:r>
      <w:r w:rsidRPr="00C054DE">
        <w:rPr>
          <w:lang w:eastAsia="zh-CN"/>
        </w:rPr>
        <w:t>图上的方向是上北下南、左西右东，图上的比例尺是</w:t>
      </w:r>
      <w:r w:rsidRPr="00C054DE">
        <w:rPr>
          <w:lang w:eastAsia="zh-CN"/>
        </w:rPr>
        <w:t>1:10000</w:t>
      </w:r>
      <w:r w:rsidRPr="00C054DE">
        <w:rPr>
          <w:lang w:eastAsia="zh-CN"/>
        </w:rPr>
        <w:t>，测量出相邻的两点之间的图上距离，用图上距离除以比例尺求出实际距离，然后根据图上的方向和实际距离描述线路图即可；</w:t>
      </w:r>
      <w:r w:rsidRPr="00C054DE">
        <w:rPr>
          <w:lang w:eastAsia="zh-CN"/>
        </w:rPr>
        <w:t>(2)</w:t>
      </w:r>
      <w:r w:rsidRPr="00C054DE">
        <w:rPr>
          <w:lang w:eastAsia="zh-CN"/>
        </w:rPr>
        <w:t>用实际总路程除以每分钟走的路程即可求出走的时间</w:t>
      </w:r>
      <w:r w:rsidRPr="00C054DE">
        <w:rPr>
          <w:lang w:eastAsia="zh-CN"/>
        </w:rPr>
        <w:t>.</w:t>
      </w:r>
    </w:p>
    <w:p w:rsidR="00AE27BE" w:rsidRPr="00C054DE" w:rsidRDefault="00C054DE" w:rsidP="00C054DE">
      <w:pPr>
        <w:spacing w:after="0" w:line="360" w:lineRule="auto"/>
      </w:pPr>
      <w:r w:rsidRPr="00C054DE">
        <w:t>12.</w:t>
      </w:r>
      <w:r w:rsidRPr="00C054DE">
        <w:t>【答案】（</w:t>
      </w:r>
      <w:r w:rsidRPr="00C054DE">
        <w:t>1</w:t>
      </w:r>
      <w:r w:rsidRPr="00C054DE">
        <w:t>）解：</w:t>
      </w:r>
      <w:r w:rsidRPr="00C054DE">
        <w:t xml:space="preserve">  </w:t>
      </w:r>
    </w:p>
    <w:p w:rsidR="00C054D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28" o:spid="_x0000_i1052" type="#_x0000_t75" style="width:214.5pt;height:150.75pt;visibility:visible;mso-wrap-style:square">
            <v:imagedata r:id="rId33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）按绿色线条走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13.</w:t>
      </w:r>
      <w:r w:rsidRPr="00C054DE">
        <w:rPr>
          <w:lang w:eastAsia="zh-CN"/>
        </w:rPr>
        <w:t>【答案】解：小丽从剧场出发，要到游泳馆，有两种走法：</w:t>
      </w:r>
      <w:r w:rsidRPr="00C054DE">
        <w:rPr>
          <w:lang w:eastAsia="zh-CN"/>
        </w:rPr>
        <w:t xml:space="preserve">  </w:t>
      </w:r>
      <w:r w:rsidRPr="00C054DE">
        <w:rPr>
          <w:lang w:eastAsia="zh-CN"/>
        </w:rPr>
        <w:br/>
      </w:r>
      <w:r w:rsidRPr="00C054DE">
        <w:rPr>
          <w:lang w:eastAsia="zh-CN"/>
        </w:rPr>
        <w:t>第一种走法：小丽从剧场出发，先向西北走，再向西走，最后向南走到游泳馆。</w:t>
      </w:r>
      <w:r w:rsidRPr="00C054DE">
        <w:rPr>
          <w:lang w:eastAsia="zh-CN"/>
        </w:rPr>
        <w:br/>
      </w:r>
      <w:r w:rsidRPr="00C054DE">
        <w:rPr>
          <w:lang w:eastAsia="zh-CN"/>
        </w:rPr>
        <w:t>第二种走法：小丽从剧场出发，先向北走，再向西走，最后向南走到游泳馆</w:t>
      </w:r>
      <w:r w:rsidRPr="00C054DE">
        <w:rPr>
          <w:lang w:eastAsia="zh-CN"/>
        </w:rPr>
        <w:t xml:space="preserve">  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t>四、作图题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14.</w:t>
      </w:r>
      <w:r w:rsidRPr="00C054DE">
        <w:rPr>
          <w:lang w:eastAsia="zh-CN"/>
        </w:rPr>
        <w:t>【答案】解：</w:t>
      </w:r>
      <w:r w:rsidRPr="00C054DE">
        <w:rPr>
          <w:lang w:eastAsia="zh-CN"/>
        </w:rPr>
        <w:t>10</w:t>
      </w:r>
      <w:r w:rsidRPr="00C054DE">
        <w:rPr>
          <w:lang w:eastAsia="zh-CN"/>
        </w:rPr>
        <w:t>米</w:t>
      </w:r>
      <w:r w:rsidRPr="00C054DE">
        <w:rPr>
          <w:lang w:eastAsia="zh-CN"/>
        </w:rPr>
        <w:t>=1000</w:t>
      </w:r>
      <w:r w:rsidRPr="00C054DE">
        <w:rPr>
          <w:lang w:eastAsia="zh-CN"/>
        </w:rPr>
        <w:t>厘米，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 xml:space="preserve">1000× </w:t>
      </w:r>
      <w:r w:rsidR="002C7C00">
        <w:rPr>
          <w:noProof/>
          <w:lang w:eastAsia="zh-CN"/>
        </w:rPr>
        <w:pict>
          <v:shape id="图片 29" o:spid="_x0000_i1053" type="#_x0000_t75" style="width:21.75pt;height:21pt;visibility:visible;mso-wrap-style:square">
            <v:imagedata r:id="rId34" o:title=""/>
          </v:shape>
        </w:pict>
      </w:r>
      <w:r w:rsidRPr="00C054DE">
        <w:rPr>
          <w:lang w:eastAsia="zh-CN"/>
        </w:rPr>
        <w:t>=2</w:t>
      </w:r>
      <w:r w:rsidRPr="00C054DE">
        <w:rPr>
          <w:lang w:eastAsia="zh-CN"/>
        </w:rPr>
        <w:t>（厘米），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又因落地点在预定点的北偏西</w:t>
      </w:r>
      <w:r w:rsidRPr="00C054DE">
        <w:rPr>
          <w:lang w:eastAsia="zh-CN"/>
        </w:rPr>
        <w:t>60°</w:t>
      </w:r>
      <w:r w:rsidRPr="00C054DE">
        <w:rPr>
          <w:lang w:eastAsia="zh-CN"/>
        </w:rPr>
        <w:t>方向，</w: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所以这名跳伞运动员的落地位置，如下图所示：</w:t>
      </w:r>
    </w:p>
    <w:p w:rsidR="00AE27BE" w:rsidRPr="00C054DE" w:rsidRDefault="002C7C00" w:rsidP="00C054DE">
      <w:pPr>
        <w:spacing w:after="0" w:line="360" w:lineRule="auto"/>
      </w:pPr>
      <w:r>
        <w:rPr>
          <w:noProof/>
          <w:lang w:eastAsia="zh-CN"/>
        </w:rPr>
        <w:pict>
          <v:shape id="图片 30" o:spid="_x0000_i1054" type="#_x0000_t75" style="width:244.5pt;height:112.5pt;visibility:visible;mso-wrap-style:square">
            <v:imagedata r:id="rId35" o:title=""/>
          </v:shape>
        </w:pict>
      </w:r>
    </w:p>
    <w:p w:rsidR="00AE27B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【解析】【分析】先依据</w:t>
      </w:r>
      <w:r w:rsidRPr="00C054DE">
        <w:rPr>
          <w:lang w:eastAsia="zh-CN"/>
        </w:rPr>
        <w:t>“</w:t>
      </w:r>
      <w:r w:rsidRPr="00C054DE">
        <w:rPr>
          <w:lang w:eastAsia="zh-CN"/>
        </w:rPr>
        <w:t>图上距离</w:t>
      </w:r>
      <w:r w:rsidRPr="00C054DE">
        <w:rPr>
          <w:lang w:eastAsia="zh-CN"/>
        </w:rPr>
        <w:t>=</w:t>
      </w:r>
      <w:r w:rsidRPr="00C054DE">
        <w:rPr>
          <w:lang w:eastAsia="zh-CN"/>
        </w:rPr>
        <w:t>实际距离</w:t>
      </w:r>
      <w:r w:rsidRPr="00C054DE">
        <w:rPr>
          <w:lang w:eastAsia="zh-CN"/>
        </w:rPr>
        <w:t>×</w:t>
      </w:r>
      <w:r w:rsidRPr="00C054DE">
        <w:rPr>
          <w:lang w:eastAsia="zh-CN"/>
        </w:rPr>
        <w:t>比例尺</w:t>
      </w:r>
      <w:r w:rsidRPr="00C054DE">
        <w:rPr>
          <w:lang w:eastAsia="zh-CN"/>
        </w:rPr>
        <w:t>”</w:t>
      </w:r>
      <w:r w:rsidRPr="00C054DE">
        <w:rPr>
          <w:lang w:eastAsia="zh-CN"/>
        </w:rPr>
        <w:t>求出预定点与落地点的图上距离，再据二者的方向关系，即可在图上标出这名跳伞运动员的落地位置．此题主要考查图上距离、实际距离和比例尺的关系，以及依据方向（角度）和距离判定物体位置的方法．</w:t>
      </w:r>
    </w:p>
    <w:p w:rsidR="00AE27BE" w:rsidRPr="00C054DE" w:rsidRDefault="00C054DE" w:rsidP="00C054DE">
      <w:pPr>
        <w:spacing w:line="360" w:lineRule="auto"/>
        <w:rPr>
          <w:lang w:eastAsia="zh-CN"/>
        </w:rPr>
      </w:pPr>
      <w:r w:rsidRPr="00C054DE">
        <w:rPr>
          <w:lang w:eastAsia="zh-CN"/>
        </w:rPr>
        <w:t>五、综合题</w: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15.</w:t>
      </w:r>
      <w:r w:rsidRPr="00C054DE">
        <w:rPr>
          <w:lang w:eastAsia="zh-CN"/>
        </w:rPr>
        <w:t>【答案】（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</w:t>
      </w:r>
      <w:r w:rsidRPr="00C054DE">
        <w:rPr>
          <w:lang w:eastAsia="zh-CN"/>
        </w:rPr>
        <w:t xml:space="preserve">1.5 </w:t>
      </w:r>
      <w:r w:rsidRPr="00C054DE">
        <w:rPr>
          <w:lang w:eastAsia="zh-CN"/>
        </w:rPr>
        <w:t>；北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</w:t>
      </w:r>
      <w:r w:rsidRPr="00C054DE">
        <w:rPr>
          <w:lang w:eastAsia="zh-CN"/>
        </w:rPr>
        <w:t>2</w: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（</w:t>
      </w:r>
      <w:r w:rsidRPr="00C054DE">
        <w:rPr>
          <w:lang w:eastAsia="zh-CN"/>
        </w:rPr>
        <w:t>2</w:t>
      </w:r>
      <w:r w:rsidRPr="00C054DE">
        <w:rPr>
          <w:lang w:eastAsia="zh-CN"/>
        </w:rPr>
        <w:t>）南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</w:t>
      </w:r>
      <w:r w:rsidRPr="00C054DE">
        <w:rPr>
          <w:lang w:eastAsia="zh-CN"/>
        </w:rPr>
        <w:t xml:space="preserve">65° </w:t>
      </w:r>
      <w:r w:rsidRPr="00C054DE">
        <w:rPr>
          <w:lang w:eastAsia="zh-CN"/>
        </w:rPr>
        <w:t>；</w:t>
      </w:r>
      <w:r w:rsidRPr="00C054DE">
        <w:rPr>
          <w:lang w:eastAsia="zh-CN"/>
        </w:rPr>
        <w:t xml:space="preserve">1.8 </w:t>
      </w:r>
      <w:r w:rsidRPr="00C054DE">
        <w:rPr>
          <w:lang w:eastAsia="zh-CN"/>
        </w:rPr>
        <w:t>；北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；东</w:t>
      </w:r>
      <w:r w:rsidRPr="00C054DE">
        <w:rPr>
          <w:lang w:eastAsia="zh-CN"/>
        </w:rPr>
        <w:t xml:space="preserve"> </w:t>
      </w:r>
      <w:r w:rsidRPr="00C054DE">
        <w:rPr>
          <w:lang w:eastAsia="zh-CN"/>
        </w:rPr>
        <w:t>；</w:t>
      </w:r>
      <w:r w:rsidRPr="00C054DE">
        <w:rPr>
          <w:lang w:eastAsia="zh-CN"/>
        </w:rPr>
        <w:t xml:space="preserve">70° </w:t>
      </w:r>
      <w:r w:rsidRPr="00C054DE">
        <w:rPr>
          <w:lang w:eastAsia="zh-CN"/>
        </w:rPr>
        <w:t>；</w:t>
      </w:r>
      <w:r w:rsidRPr="00C054DE">
        <w:rPr>
          <w:lang w:eastAsia="zh-CN"/>
        </w:rPr>
        <w:t>2.5</w:t>
      </w:r>
    </w:p>
    <w:p w:rsidR="00C054DE" w:rsidRPr="00C054DE" w:rsidRDefault="00C054DE" w:rsidP="00C054DE">
      <w:pPr>
        <w:spacing w:after="0" w:line="360" w:lineRule="auto"/>
        <w:rPr>
          <w:lang w:eastAsia="zh-CN"/>
        </w:rPr>
      </w:pPr>
      <w:r w:rsidRPr="00C054DE">
        <w:rPr>
          <w:lang w:eastAsia="zh-CN"/>
        </w:rPr>
        <w:t>【解析】【解答】解：（</w:t>
      </w:r>
      <w:r w:rsidRPr="00C054DE">
        <w:rPr>
          <w:lang w:eastAsia="zh-CN"/>
        </w:rPr>
        <w:t>1</w:t>
      </w:r>
      <w:r w:rsidRPr="00C054DE">
        <w:rPr>
          <w:lang w:eastAsia="zh-CN"/>
        </w:rPr>
        <w:t>）</w:t>
      </w:r>
      <w:r w:rsidRPr="00C054DE">
        <w:rPr>
          <w:lang w:eastAsia="zh-CN"/>
        </w:rPr>
        <w:t>4</w:t>
      </w:r>
      <w:r w:rsidRPr="00C054DE">
        <w:rPr>
          <w:lang w:eastAsia="zh-CN"/>
        </w:rPr>
        <w:t>路公共汽车从银行出发，向东行</w:t>
      </w:r>
      <w:r w:rsidRPr="00C054DE">
        <w:rPr>
          <w:lang w:eastAsia="zh-CN"/>
        </w:rPr>
        <w:t>1.5km</w:t>
      </w:r>
      <w:r w:rsidRPr="00C054DE">
        <w:rPr>
          <w:lang w:eastAsia="zh-CN"/>
        </w:rPr>
        <w:t>到达游乐场，再向北偏东</w:t>
      </w:r>
      <w:r w:rsidRPr="00C054DE">
        <w:rPr>
          <w:lang w:eastAsia="zh-CN"/>
        </w:rPr>
        <w:t>40°</w:t>
      </w:r>
      <w:r w:rsidRPr="00C054DE">
        <w:rPr>
          <w:lang w:eastAsia="zh-CN"/>
        </w:rPr>
        <w:t>方向行</w:t>
      </w:r>
      <w:r w:rsidRPr="00C054DE">
        <w:rPr>
          <w:lang w:eastAsia="zh-CN"/>
        </w:rPr>
        <w:t>2km</w:t>
      </w:r>
      <w:r w:rsidRPr="00C054DE">
        <w:rPr>
          <w:lang w:eastAsia="zh-CN"/>
        </w:rPr>
        <w:t>到达医院．</w:t>
      </w:r>
    </w:p>
    <w:p w:rsidR="00AE27BE" w:rsidRPr="00C054DE" w:rsidRDefault="00C054DE" w:rsidP="00C054DE">
      <w:pPr>
        <w:spacing w:after="0" w:line="360" w:lineRule="auto"/>
      </w:pPr>
      <w:r w:rsidRPr="00C054DE">
        <w:t>（</w:t>
      </w:r>
      <w:r w:rsidRPr="00C054DE">
        <w:t>2</w:t>
      </w:r>
      <w:r w:rsidRPr="00C054DE">
        <w:t>）由学校向南偏东</w:t>
      </w:r>
      <w:r w:rsidRPr="00C054DE">
        <w:t>65°</w:t>
      </w:r>
      <w:r w:rsidRPr="00C054DE">
        <w:t>方向行</w:t>
      </w:r>
      <w:r w:rsidRPr="00C054DE">
        <w:t>1.8km</w:t>
      </w:r>
      <w:r w:rsidRPr="00C054DE">
        <w:t>到达电影院，再向北偏东</w:t>
      </w:r>
      <w:r w:rsidRPr="00C054DE">
        <w:t>70°</w:t>
      </w:r>
      <w:r w:rsidRPr="00C054DE">
        <w:t>方向行</w:t>
      </w:r>
      <w:r w:rsidRPr="00C054DE">
        <w:t>2.5km</w:t>
      </w:r>
      <w:r w:rsidRPr="00C054DE">
        <w:t>到达公园．</w:t>
      </w:r>
    </w:p>
    <w:p w:rsidR="00AE27BE" w:rsidRPr="00C054DE" w:rsidRDefault="00C054DE" w:rsidP="00C054DE">
      <w:pPr>
        <w:spacing w:after="0" w:line="360" w:lineRule="auto"/>
      </w:pPr>
      <w:r w:rsidRPr="00C054DE">
        <w:t>故答案为：东，</w:t>
      </w:r>
      <w:r w:rsidRPr="00C054DE">
        <w:t>1.5</w:t>
      </w:r>
      <w:r w:rsidRPr="00C054DE">
        <w:t>，北，东，</w:t>
      </w:r>
      <w:r w:rsidRPr="00C054DE">
        <w:t>2</w:t>
      </w:r>
      <w:r w:rsidRPr="00C054DE">
        <w:t>；南，东，</w:t>
      </w:r>
      <w:r w:rsidRPr="00C054DE">
        <w:t>65°</w:t>
      </w:r>
      <w:r w:rsidRPr="00C054DE">
        <w:t>，</w:t>
      </w:r>
      <w:r w:rsidRPr="00C054DE">
        <w:t>1.8</w:t>
      </w:r>
      <w:r w:rsidRPr="00C054DE">
        <w:t>，北，东，</w:t>
      </w:r>
      <w:r w:rsidRPr="00C054DE">
        <w:t>70°</w:t>
      </w:r>
      <w:r w:rsidRPr="00C054DE">
        <w:t>，</w:t>
      </w:r>
      <w:r w:rsidRPr="00C054DE">
        <w:t>2.5</w:t>
      </w:r>
      <w:r w:rsidRPr="00C054DE">
        <w:t>．</w:t>
      </w:r>
    </w:p>
    <w:p w:rsidR="00AE27BE" w:rsidRPr="00C054DE" w:rsidRDefault="00C054DE" w:rsidP="00C054DE">
      <w:pPr>
        <w:spacing w:after="0" w:line="360" w:lineRule="auto"/>
      </w:pPr>
      <w:r w:rsidRPr="00C054DE">
        <w:t>【分析】依据图上标注的各种信息，以及地图上的方向辨别方法</w:t>
      </w:r>
      <w:r w:rsidRPr="00C054DE">
        <w:t>“</w:t>
      </w:r>
      <w:r w:rsidRPr="00C054DE">
        <w:t>上北下南，左西右东</w:t>
      </w:r>
      <w:r w:rsidRPr="00C054DE">
        <w:t>”</w:t>
      </w:r>
      <w:r w:rsidRPr="00C054DE">
        <w:t>就可以直接填写答案．此题主要考查依据方向和距离判定物体位置的方法，关键是弄清楚地图上的方向规定．</w:t>
      </w:r>
    </w:p>
    <w:p w:rsidR="00AE27BE" w:rsidRPr="00C054DE" w:rsidRDefault="00C054DE" w:rsidP="00C054DE">
      <w:pPr>
        <w:spacing w:line="360" w:lineRule="auto"/>
      </w:pPr>
      <w:r w:rsidRPr="00C054DE">
        <w:t>六、应用题</w:t>
      </w:r>
    </w:p>
    <w:p w:rsidR="00AE27BE" w:rsidRPr="00C054DE" w:rsidRDefault="00C054DE" w:rsidP="00C054DE">
      <w:pPr>
        <w:spacing w:after="0" w:line="360" w:lineRule="auto"/>
      </w:pPr>
      <w:r w:rsidRPr="00C054DE">
        <w:t>16.</w:t>
      </w:r>
      <w:r w:rsidRPr="00C054DE">
        <w:t>【答案】解：到电影院图上距离：</w:t>
      </w:r>
      <w:r w:rsidRPr="00C054DE">
        <w:t>100÷100×1=1</w:t>
      </w:r>
      <w:r w:rsidRPr="00C054DE">
        <w:t>（厘米）；</w:t>
      </w:r>
      <w:r w:rsidRPr="00C054DE">
        <w:t xml:space="preserve">  </w:t>
      </w:r>
      <w:r w:rsidRPr="00C054DE">
        <w:br/>
      </w:r>
      <w:r w:rsidRPr="00C054DE">
        <w:t>从电影院到超市图上距离：</w:t>
      </w:r>
      <w:r w:rsidRPr="00C054DE">
        <w:t>200÷100×1=2</w:t>
      </w:r>
      <w:r w:rsidRPr="00C054DE">
        <w:t>（厘米）；</w:t>
      </w:r>
      <w:r w:rsidRPr="00C054DE">
        <w:br/>
      </w:r>
      <w:r w:rsidRPr="00C054DE">
        <w:t>从超市到图书馆图上距离：</w:t>
      </w:r>
      <w:r w:rsidRPr="00C054DE">
        <w:t>100÷100×1=1</w:t>
      </w:r>
      <w:r w:rsidRPr="00C054DE">
        <w:t>（厘米）；</w:t>
      </w:r>
      <w:r w:rsidRPr="00C054DE">
        <w:br/>
      </w:r>
      <w:r w:rsidRPr="00C054DE">
        <w:t>所画图形如下：</w:t>
      </w:r>
      <w:r w:rsidRPr="00C054DE">
        <w:br/>
      </w:r>
      <w:r w:rsidR="002C7C00">
        <w:rPr>
          <w:noProof/>
          <w:lang w:eastAsia="zh-CN"/>
        </w:rPr>
        <w:pict>
          <v:shape id="图片 31" o:spid="_x0000_i1055" type="#_x0000_t75" style="width:195pt;height:102pt;visibility:visible;mso-wrap-style:square">
            <v:imagedata r:id="rId36" o:title=""/>
          </v:shape>
        </w:pict>
      </w:r>
    </w:p>
    <w:p w:rsidR="00AE27BE" w:rsidRPr="00C054DE" w:rsidRDefault="00C054DE" w:rsidP="00C054DE">
      <w:pPr>
        <w:spacing w:after="0" w:line="360" w:lineRule="auto"/>
      </w:pPr>
      <w:r w:rsidRPr="00C054DE">
        <w:t>【解析】【分析】根据图上</w:t>
      </w:r>
      <w:r w:rsidRPr="00C054DE">
        <w:t>1</w:t>
      </w:r>
      <w:r w:rsidRPr="00C054DE">
        <w:t>厘米表示实际距离是</w:t>
      </w:r>
      <w:r w:rsidRPr="00C054DE">
        <w:t>100</w:t>
      </w:r>
      <w:r w:rsidRPr="00C054DE">
        <w:t>米，确定出每一段的图上距离；按照</w:t>
      </w:r>
      <w:r w:rsidRPr="00C054DE">
        <w:t>“</w:t>
      </w:r>
      <w:r w:rsidRPr="00C054DE">
        <w:t>上北下南，左西右东</w:t>
      </w:r>
      <w:r w:rsidRPr="00C054DE">
        <w:t>”</w:t>
      </w:r>
      <w:r w:rsidRPr="00C054DE">
        <w:t>，确定每一点的方向．然后画出图上的四个点：电影院、超市、图书馆、学校．从地图上根据方向和距离确定物体的位置，关键是观察中心的确定．</w:t>
      </w:r>
    </w:p>
    <w:sectPr w:rsidR="00AE27BE" w:rsidRPr="00C054DE">
      <w:headerReference w:type="even" r:id="rId37"/>
      <w:headerReference w:type="default" r:id="rId38"/>
      <w:footerReference w:type="defaul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2E6" w:rsidRDefault="007212E6">
      <w:pPr>
        <w:spacing w:after="0" w:line="240" w:lineRule="auto"/>
      </w:pPr>
      <w:r>
        <w:separator/>
      </w:r>
    </w:p>
  </w:endnote>
  <w:endnote w:type="continuationSeparator" w:id="0">
    <w:p w:rsidR="007212E6" w:rsidRDefault="0072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E" w:rsidRPr="00C054DE" w:rsidRDefault="00C054DE" w:rsidP="00C054DE">
    <w:pPr>
      <w:pStyle w:val="a4"/>
    </w:pPr>
    <w:r>
      <w:t xml:space="preserve"> </w:t>
    </w:r>
    <w:r w:rsidRPr="00C054DE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2E6" w:rsidRDefault="007212E6">
      <w:pPr>
        <w:spacing w:after="0" w:line="240" w:lineRule="auto"/>
      </w:pPr>
      <w:r>
        <w:separator/>
      </w:r>
    </w:p>
  </w:footnote>
  <w:footnote w:type="continuationSeparator" w:id="0">
    <w:p w:rsidR="007212E6" w:rsidRDefault="0072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E" w:rsidRDefault="002C7C00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AE27BE" w:rsidRDefault="00C054D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AE27BE" w:rsidRDefault="00C054DE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AE27BE" w:rsidRDefault="00C054D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BE" w:rsidRPr="00C054DE" w:rsidRDefault="00C054DE" w:rsidP="002C7C00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926F9"/>
    <w:multiLevelType w:val="hybridMultilevel"/>
    <w:tmpl w:val="BD30759C"/>
    <w:lvl w:ilvl="0" w:tplc="67416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187503F"/>
    <w:multiLevelType w:val="hybridMultilevel"/>
    <w:tmpl w:val="A54E297C"/>
    <w:lvl w:ilvl="0" w:tplc="15696972">
      <w:start w:val="1"/>
      <w:numFmt w:val="decimal"/>
      <w:lvlText w:val="%1."/>
      <w:lvlJc w:val="left"/>
      <w:pPr>
        <w:ind w:left="720" w:hanging="360"/>
      </w:pPr>
    </w:lvl>
    <w:lvl w:ilvl="1" w:tplc="15696972" w:tentative="1">
      <w:start w:val="1"/>
      <w:numFmt w:val="lowerLetter"/>
      <w:lvlText w:val="%2."/>
      <w:lvlJc w:val="left"/>
      <w:pPr>
        <w:ind w:left="1440" w:hanging="360"/>
      </w:pPr>
    </w:lvl>
    <w:lvl w:ilvl="2" w:tplc="15696972" w:tentative="1">
      <w:start w:val="1"/>
      <w:numFmt w:val="lowerRoman"/>
      <w:lvlText w:val="%3."/>
      <w:lvlJc w:val="right"/>
      <w:pPr>
        <w:ind w:left="2160" w:hanging="180"/>
      </w:pPr>
    </w:lvl>
    <w:lvl w:ilvl="3" w:tplc="15696972" w:tentative="1">
      <w:start w:val="1"/>
      <w:numFmt w:val="decimal"/>
      <w:lvlText w:val="%4."/>
      <w:lvlJc w:val="left"/>
      <w:pPr>
        <w:ind w:left="2880" w:hanging="360"/>
      </w:pPr>
    </w:lvl>
    <w:lvl w:ilvl="4" w:tplc="15696972" w:tentative="1">
      <w:start w:val="1"/>
      <w:numFmt w:val="lowerLetter"/>
      <w:lvlText w:val="%5."/>
      <w:lvlJc w:val="left"/>
      <w:pPr>
        <w:ind w:left="3600" w:hanging="360"/>
      </w:pPr>
    </w:lvl>
    <w:lvl w:ilvl="5" w:tplc="15696972" w:tentative="1">
      <w:start w:val="1"/>
      <w:numFmt w:val="lowerRoman"/>
      <w:lvlText w:val="%6."/>
      <w:lvlJc w:val="right"/>
      <w:pPr>
        <w:ind w:left="4320" w:hanging="180"/>
      </w:pPr>
    </w:lvl>
    <w:lvl w:ilvl="6" w:tplc="15696972" w:tentative="1">
      <w:start w:val="1"/>
      <w:numFmt w:val="decimal"/>
      <w:lvlText w:val="%7."/>
      <w:lvlJc w:val="left"/>
      <w:pPr>
        <w:ind w:left="5040" w:hanging="360"/>
      </w:pPr>
    </w:lvl>
    <w:lvl w:ilvl="7" w:tplc="15696972" w:tentative="1">
      <w:start w:val="1"/>
      <w:numFmt w:val="lowerLetter"/>
      <w:lvlText w:val="%8."/>
      <w:lvlJc w:val="left"/>
      <w:pPr>
        <w:ind w:left="5760" w:hanging="360"/>
      </w:pPr>
    </w:lvl>
    <w:lvl w:ilvl="8" w:tplc="156969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7C00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212E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7189"/>
    <w:rsid w:val="00AE27BE"/>
    <w:rsid w:val="00AE4496"/>
    <w:rsid w:val="00AF3E37"/>
    <w:rsid w:val="00B255F7"/>
    <w:rsid w:val="00B63FEF"/>
    <w:rsid w:val="00B71ACD"/>
    <w:rsid w:val="00C00B1C"/>
    <w:rsid w:val="00C054DE"/>
    <w:rsid w:val="00C205D4"/>
    <w:rsid w:val="00C26A2D"/>
    <w:rsid w:val="00C54018"/>
    <w:rsid w:val="00C84C25"/>
    <w:rsid w:val="00CF1E54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26" Type="http://schemas.openxmlformats.org/officeDocument/2006/relationships/image" Target="media/image17.jpeg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5" Type="http://schemas.openxmlformats.org/officeDocument/2006/relationships/image" Target="media/image16.gif"/><Relationship Id="rId33" Type="http://schemas.openxmlformats.org/officeDocument/2006/relationships/image" Target="media/image24.jpeg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gif"/><Relationship Id="rId32" Type="http://schemas.openxmlformats.org/officeDocument/2006/relationships/image" Target="media/image23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gif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jpeg"/><Relationship Id="rId19" Type="http://schemas.openxmlformats.org/officeDocument/2006/relationships/image" Target="media/image10.gif"/><Relationship Id="rId31" Type="http://schemas.openxmlformats.org/officeDocument/2006/relationships/image" Target="media/image22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5C89E5-420C-4016-B036-D030B537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4220</Characters>
  <Application>Microsoft Office Word</Application>
  <DocSecurity>0</DocSecurity>
  <Lines>35</Lines>
  <Paragraphs>9</Paragraphs>
  <ScaleCrop>false</ScaleCrop>
  <Company>Microsoft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11</cp:revision>
  <dcterms:created xsi:type="dcterms:W3CDTF">2013-12-09T06:44:00Z</dcterms:created>
  <dcterms:modified xsi:type="dcterms:W3CDTF">2019-11-20T03:53:00Z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